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E7F60" w14:textId="77777777" w:rsidR="002604A7" w:rsidRPr="00C26611" w:rsidRDefault="002604A7" w:rsidP="002604A7">
      <w:pPr>
        <w:tabs>
          <w:tab w:val="left" w:pos="54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0" w:name="_Hlk118735317"/>
      <w:bookmarkStart w:id="1" w:name="_Hlk118790712"/>
      <w:bookmarkStart w:id="2" w:name="_Hlk118735151"/>
      <w:bookmarkStart w:id="3" w:name="_Hlk118800937"/>
      <w:r w:rsidRPr="00C266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E5167F" wp14:editId="199CE6B9">
            <wp:extent cx="94297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95766" w14:textId="77777777" w:rsidR="002604A7" w:rsidRPr="00C26611" w:rsidRDefault="002604A7" w:rsidP="002604A7">
      <w:pPr>
        <w:tabs>
          <w:tab w:val="left" w:pos="540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МИНИСТЕРСТВО</w:t>
      </w:r>
      <w:r w:rsidRPr="00C266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АРХИТЕКТУРЫ И ГРАДОСТРОИТЕЛЬСТВА КУРСКОЙ ОБЛАСТИ</w:t>
      </w:r>
    </w:p>
    <w:p w14:paraId="544AAF82" w14:textId="77777777" w:rsidR="002604A7" w:rsidRPr="00C26611" w:rsidRDefault="002604A7" w:rsidP="002604A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3BE4B1" w14:textId="77777777" w:rsidR="002604A7" w:rsidRPr="00722ABE" w:rsidRDefault="002604A7" w:rsidP="002604A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22A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Е Ш Е Н И Е</w:t>
      </w:r>
    </w:p>
    <w:p w14:paraId="24C14BAB" w14:textId="77777777" w:rsidR="002604A7" w:rsidRPr="00C26611" w:rsidRDefault="002604A7" w:rsidP="002604A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bookmarkEnd w:id="1"/>
    <w:bookmarkEnd w:id="2"/>
    <w:p w14:paraId="2680B225" w14:textId="12850CEC" w:rsidR="002604A7" w:rsidRPr="00C26611" w:rsidRDefault="002604A7" w:rsidP="002604A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E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30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27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>№ 01-12/_____</w:t>
      </w:r>
    </w:p>
    <w:p w14:paraId="323EF2CF" w14:textId="77777777" w:rsidR="002604A7" w:rsidRPr="00C26611" w:rsidRDefault="002604A7" w:rsidP="00260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</w:t>
      </w:r>
    </w:p>
    <w:p w14:paraId="33F5BFF9" w14:textId="77777777" w:rsidR="002604A7" w:rsidRPr="00C26611" w:rsidRDefault="002604A7" w:rsidP="00260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285F3" w14:textId="1EE5B3DD" w:rsidR="002604A7" w:rsidRDefault="002604A7" w:rsidP="00260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Генеральный план муниципального образования </w:t>
      </w:r>
      <w:bookmarkStart w:id="4" w:name="_Hlk126827347"/>
      <w:r w:rsidRPr="00C26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Пашковский</w:t>
      </w:r>
      <w:r w:rsidRPr="00C26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Курского района</w:t>
      </w:r>
      <w:r w:rsidRPr="00C26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4"/>
    </w:p>
    <w:p w14:paraId="2869BAF5" w14:textId="77777777" w:rsidR="002604A7" w:rsidRPr="00C26611" w:rsidRDefault="002604A7" w:rsidP="00260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Курской области</w:t>
      </w:r>
    </w:p>
    <w:p w14:paraId="7B361042" w14:textId="77777777" w:rsidR="002604A7" w:rsidRDefault="002604A7" w:rsidP="00260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AAA36" w14:textId="77777777" w:rsidR="002604A7" w:rsidRPr="00C26611" w:rsidRDefault="002604A7" w:rsidP="00260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C052C" w14:textId="77777777" w:rsidR="007C5D5C" w:rsidRDefault="002604A7" w:rsidP="007C5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Законом Курской области от 7 декабря 2021 года № 109-ЗКО «О 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</w:t>
      </w:r>
      <w:r w:rsidRPr="004C462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Министерство </w:t>
      </w:r>
      <w:r w:rsidRPr="004C462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 Курской области РЕШИЛО:</w:t>
      </w:r>
    </w:p>
    <w:p w14:paraId="2F94B747" w14:textId="5C3C4E11" w:rsidR="002604A7" w:rsidRPr="00740435" w:rsidRDefault="002604A7" w:rsidP="007404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 изменения, которые вносятся в Генеральный план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Пашковский</w:t>
      </w: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района</w:t>
      </w: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области, утвержденный </w:t>
      </w:r>
      <w:bookmarkStart w:id="5" w:name="_Hlk118966010"/>
      <w:r w:rsidRPr="007C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bookmarkStart w:id="6" w:name="_Hlk142313354"/>
      <w:bookmarkEnd w:id="5"/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Собрания депутатов Пашковского сельсовета Курского района Курской области от 18 декабря 2013 г. № 86-5-28 (в редакции решений Собрания депутатов Пашковского сельсовета Курского района Курской области от 18 февраля 2015 г. №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131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43, от 16 августа 2016 г. № 191-5-62, от 2 ноября 2017 г</w:t>
      </w:r>
      <w:r w:rsidR="007404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 xml:space="preserve"> № 6-6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2, от 13 июля 2018 г</w:t>
      </w:r>
      <w:r w:rsidR="007404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 xml:space="preserve"> № 38-6-10, от 1</w:t>
      </w:r>
      <w:r w:rsidR="00740435"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2019 г</w:t>
      </w:r>
      <w:r w:rsidR="007404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 xml:space="preserve"> № 61-6-15,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740435"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C5D5C" w:rsidRPr="007C5D5C">
        <w:rPr>
          <w:rFonts w:ascii="Times New Roman" w:hAnsi="Times New Roman" w:cs="Times New Roman"/>
          <w:color w:val="000000"/>
          <w:sz w:val="28"/>
          <w:szCs w:val="28"/>
        </w:rPr>
        <w:t>г. № 127-6-30,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5D5C" w:rsidRPr="007C5D5C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C5D5C" w:rsidRPr="007C5D5C">
        <w:rPr>
          <w:rFonts w:ascii="Times New Roman" w:hAnsi="Times New Roman" w:cs="Times New Roman"/>
          <w:sz w:val="28"/>
          <w:szCs w:val="28"/>
          <w:lang w:eastAsia="ru-RU"/>
        </w:rPr>
        <w:t>комитета архитектуры и градостроительства Курской области</w:t>
      </w:r>
      <w:r w:rsidR="007C5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5D5C" w:rsidRPr="007C5D5C">
        <w:rPr>
          <w:rFonts w:ascii="Times New Roman" w:hAnsi="Times New Roman" w:cs="Times New Roman"/>
          <w:sz w:val="28"/>
          <w:szCs w:val="28"/>
          <w:lang w:eastAsia="ru-RU"/>
        </w:rPr>
        <w:t>от 25 декабря 2023 г</w:t>
      </w:r>
      <w:r w:rsidR="0074043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C5D5C" w:rsidRPr="007C5D5C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7C5D5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C5D5C" w:rsidRPr="007C5D5C"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="007C5D5C">
        <w:rPr>
          <w:rFonts w:ascii="Times New Roman" w:hAnsi="Times New Roman" w:cs="Times New Roman"/>
          <w:sz w:val="28"/>
          <w:szCs w:val="28"/>
          <w:lang w:eastAsia="ru-RU"/>
        </w:rPr>
        <w:noBreakHyphen/>
      </w:r>
      <w:r w:rsidR="007C5D5C" w:rsidRPr="007C5D5C">
        <w:rPr>
          <w:rFonts w:ascii="Times New Roman" w:hAnsi="Times New Roman" w:cs="Times New Roman"/>
          <w:sz w:val="28"/>
          <w:szCs w:val="28"/>
          <w:lang w:eastAsia="ru-RU"/>
        </w:rPr>
        <w:t>12/440</w:t>
      </w:r>
      <w:r w:rsidRPr="007C5D5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bookmarkEnd w:id="6"/>
    <w:p w14:paraId="1A6E6653" w14:textId="77777777" w:rsidR="002604A7" w:rsidRDefault="002604A7" w:rsidP="002604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84BB5" w14:textId="77777777" w:rsidR="002604A7" w:rsidRDefault="002604A7" w:rsidP="002604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24314" w14:textId="77777777" w:rsidR="00740435" w:rsidRPr="00C26611" w:rsidRDefault="00740435" w:rsidP="002604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D1228" w14:textId="4CCA1CE9" w:rsidR="002604A7" w:rsidRPr="004C4621" w:rsidRDefault="00DB4D54" w:rsidP="00260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604A7" w:rsidRPr="004C4621">
        <w:rPr>
          <w:rFonts w:ascii="Times New Roman" w:hAnsi="Times New Roman" w:cs="Times New Roman"/>
          <w:sz w:val="28"/>
          <w:szCs w:val="28"/>
        </w:rPr>
        <w:t>сполняющий</w:t>
      </w:r>
    </w:p>
    <w:p w14:paraId="238E533D" w14:textId="77777777" w:rsidR="002604A7" w:rsidRPr="004C4621" w:rsidRDefault="002604A7" w:rsidP="00260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621">
        <w:rPr>
          <w:rFonts w:ascii="Times New Roman" w:hAnsi="Times New Roman" w:cs="Times New Roman"/>
          <w:sz w:val="28"/>
          <w:szCs w:val="28"/>
        </w:rPr>
        <w:t>обязанности министра,</w:t>
      </w:r>
    </w:p>
    <w:p w14:paraId="261C024F" w14:textId="2C8677C4" w:rsidR="002604A7" w:rsidRDefault="002604A7" w:rsidP="002604A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5B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DB4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</w:t>
      </w:r>
      <w:r w:rsidR="00DB4D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6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                               </w:t>
      </w:r>
      <w:r w:rsidR="00DB4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Г.А. </w:t>
      </w:r>
      <w:proofErr w:type="spellStart"/>
      <w:r w:rsidR="00DB4D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Концедалова</w:t>
      </w:r>
      <w:proofErr w:type="spellEnd"/>
    </w:p>
    <w:p w14:paraId="5488B90F" w14:textId="77777777" w:rsidR="00D6323F" w:rsidRPr="00454593" w:rsidRDefault="00D6323F" w:rsidP="00D6323F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6323F" w:rsidRPr="00454593" w:rsidSect="00D6323F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pgNumType w:start="1"/>
          <w:cols w:space="720"/>
          <w:titlePg/>
          <w:docGrid w:linePitch="299"/>
        </w:sectPr>
      </w:pPr>
    </w:p>
    <w:p w14:paraId="64D8CB4B" w14:textId="77777777" w:rsidR="002604A7" w:rsidRPr="00C26611" w:rsidRDefault="002604A7" w:rsidP="002604A7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УТВЕРЖДЕНЫ</w:t>
      </w:r>
    </w:p>
    <w:p w14:paraId="6BFBF1F5" w14:textId="2DC7C807" w:rsidR="002604A7" w:rsidRPr="00C26611" w:rsidRDefault="002604A7" w:rsidP="002604A7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решением </w:t>
      </w:r>
      <w:r w:rsidR="0074043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</w:t>
      </w:r>
      <w:r w:rsidRPr="00C2661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архитектуры и градостроительства Курской области</w:t>
      </w:r>
    </w:p>
    <w:p w14:paraId="3B7E2B8E" w14:textId="17153162" w:rsidR="002604A7" w:rsidRPr="00C26611" w:rsidRDefault="002604A7" w:rsidP="002604A7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4C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A27E87">
        <w:rPr>
          <w:rFonts w:ascii="Times New Roman" w:hAnsi="Times New Roman" w:cs="Times New Roman"/>
          <w:sz w:val="28"/>
          <w:szCs w:val="28"/>
        </w:rPr>
        <w:t>мая</w:t>
      </w:r>
      <w:r w:rsidRPr="004C4621">
        <w:rPr>
          <w:rFonts w:ascii="Times New Roman" w:hAnsi="Times New Roman" w:cs="Times New Roman"/>
          <w:color w:val="000000"/>
          <w:sz w:val="28"/>
          <w:szCs w:val="28"/>
        </w:rPr>
        <w:t xml:space="preserve"> 2025 </w:t>
      </w:r>
      <w:r w:rsidRPr="004C46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01-12/____</w:t>
      </w:r>
    </w:p>
    <w:p w14:paraId="57CCE5BC" w14:textId="77777777" w:rsidR="00D6323F" w:rsidRPr="00454593" w:rsidRDefault="00D6323F" w:rsidP="00D6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96515C" w14:textId="77777777" w:rsidR="00D6323F" w:rsidRPr="00454593" w:rsidRDefault="00D6323F" w:rsidP="00D6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BC1E20" w14:textId="77777777" w:rsidR="00D6323F" w:rsidRPr="00454593" w:rsidRDefault="00D6323F" w:rsidP="00D6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ИЗМЕНЕНИЯ,</w:t>
      </w:r>
    </w:p>
    <w:p w14:paraId="13033AA8" w14:textId="77777777" w:rsidR="00740435" w:rsidRDefault="00D6323F" w:rsidP="009A0A2C">
      <w:pPr>
        <w:pStyle w:val="ab"/>
        <w:tabs>
          <w:tab w:val="left" w:pos="709"/>
        </w:tabs>
        <w:ind w:firstLine="709"/>
        <w:rPr>
          <w:b/>
          <w:bCs/>
          <w:szCs w:val="28"/>
        </w:rPr>
      </w:pPr>
      <w:r w:rsidRPr="00454593">
        <w:rPr>
          <w:b/>
          <w:bCs/>
          <w:szCs w:val="28"/>
        </w:rPr>
        <w:t xml:space="preserve">которые вносятся в Генеральный план муниципального образования </w:t>
      </w:r>
      <w:bookmarkStart w:id="7" w:name="_Hlk118735614"/>
      <w:r w:rsidRPr="00454593">
        <w:rPr>
          <w:b/>
          <w:bCs/>
          <w:szCs w:val="28"/>
        </w:rPr>
        <w:t>«</w:t>
      </w:r>
      <w:r w:rsidR="002604A7">
        <w:rPr>
          <w:b/>
          <w:bCs/>
          <w:szCs w:val="28"/>
        </w:rPr>
        <w:t>Пашковский</w:t>
      </w:r>
      <w:r w:rsidRPr="00454593">
        <w:rPr>
          <w:b/>
          <w:bCs/>
          <w:szCs w:val="28"/>
        </w:rPr>
        <w:t xml:space="preserve"> сельсовет» </w:t>
      </w:r>
      <w:r w:rsidR="00A71988" w:rsidRPr="00454593">
        <w:rPr>
          <w:b/>
          <w:bCs/>
          <w:szCs w:val="28"/>
        </w:rPr>
        <w:t>Курского</w:t>
      </w:r>
      <w:r w:rsidRPr="00454593">
        <w:rPr>
          <w:b/>
          <w:bCs/>
          <w:szCs w:val="28"/>
        </w:rPr>
        <w:t xml:space="preserve"> района Курской области</w:t>
      </w:r>
      <w:bookmarkEnd w:id="7"/>
      <w:r w:rsidRPr="00454593">
        <w:rPr>
          <w:b/>
          <w:bCs/>
          <w:szCs w:val="28"/>
        </w:rPr>
        <w:t xml:space="preserve">, </w:t>
      </w:r>
      <w:r w:rsidR="009A0A2C" w:rsidRPr="00454593">
        <w:rPr>
          <w:b/>
          <w:bCs/>
          <w:szCs w:val="28"/>
        </w:rPr>
        <w:t xml:space="preserve">утвержденный решением Собрания депутатов </w:t>
      </w:r>
      <w:r w:rsidR="00740435" w:rsidRPr="00740435">
        <w:rPr>
          <w:rFonts w:eastAsiaTheme="minorHAnsi"/>
          <w:b/>
          <w:bCs/>
          <w:color w:val="000000"/>
          <w:szCs w:val="28"/>
        </w:rPr>
        <w:t xml:space="preserve">Пашковского </w:t>
      </w:r>
      <w:r w:rsidR="009A0A2C" w:rsidRPr="00740435">
        <w:rPr>
          <w:b/>
          <w:bCs/>
          <w:szCs w:val="28"/>
        </w:rPr>
        <w:t xml:space="preserve">сельсовета Курского района Курской области </w:t>
      </w:r>
    </w:p>
    <w:p w14:paraId="62ECDA6C" w14:textId="4BE1082B" w:rsidR="00D6323F" w:rsidRPr="00740435" w:rsidRDefault="009A0A2C" w:rsidP="009A0A2C">
      <w:pPr>
        <w:pStyle w:val="ab"/>
        <w:tabs>
          <w:tab w:val="left" w:pos="709"/>
        </w:tabs>
        <w:ind w:firstLine="709"/>
        <w:rPr>
          <w:b/>
          <w:bCs/>
          <w:color w:val="212529"/>
          <w:szCs w:val="28"/>
          <w:shd w:val="clear" w:color="auto" w:fill="FAFBFC"/>
        </w:rPr>
      </w:pPr>
      <w:r w:rsidRPr="00740435">
        <w:rPr>
          <w:b/>
          <w:bCs/>
          <w:szCs w:val="28"/>
        </w:rPr>
        <w:t xml:space="preserve">от </w:t>
      </w:r>
      <w:r w:rsidR="00740435" w:rsidRPr="00740435">
        <w:rPr>
          <w:rFonts w:eastAsiaTheme="minorHAnsi"/>
          <w:b/>
          <w:bCs/>
          <w:color w:val="000000"/>
          <w:szCs w:val="28"/>
        </w:rPr>
        <w:t>18 декабря 2013 г. № 86-5-28</w:t>
      </w:r>
    </w:p>
    <w:p w14:paraId="58373087" w14:textId="77777777" w:rsidR="009A0A2C" w:rsidRPr="00454593" w:rsidRDefault="009A0A2C" w:rsidP="009A0A2C">
      <w:pPr>
        <w:pStyle w:val="ab"/>
        <w:tabs>
          <w:tab w:val="left" w:pos="709"/>
        </w:tabs>
        <w:ind w:firstLine="709"/>
        <w:rPr>
          <w:bCs/>
          <w:szCs w:val="28"/>
        </w:rPr>
      </w:pPr>
    </w:p>
    <w:bookmarkEnd w:id="3"/>
    <w:p w14:paraId="3EDA4913" w14:textId="76F89D9E" w:rsidR="00DC1237" w:rsidRPr="00454593" w:rsidRDefault="002917E5" w:rsidP="00792E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593">
        <w:rPr>
          <w:rFonts w:ascii="Times New Roman" w:eastAsia="Calibri" w:hAnsi="Times New Roman" w:cs="Times New Roman"/>
          <w:sz w:val="28"/>
          <w:szCs w:val="28"/>
        </w:rPr>
        <w:t>3</w:t>
      </w:r>
      <w:r w:rsidR="00792E26" w:rsidRPr="00454593">
        <w:rPr>
          <w:rFonts w:ascii="Times New Roman" w:eastAsia="Calibri" w:hAnsi="Times New Roman" w:cs="Times New Roman"/>
          <w:sz w:val="28"/>
          <w:szCs w:val="28"/>
        </w:rPr>
        <w:t xml:space="preserve">. В </w:t>
      </w:r>
      <w:r w:rsidR="00792E26"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Томе 3 «Перечень и характеристика основных факторов риска возникновения чрезвычайных ситуаций приро</w:t>
      </w:r>
      <w:r w:rsidR="002E6508"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DC1237"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E6508"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8D3961" w14:textId="6C82FED5" w:rsidR="00AA6878" w:rsidRDefault="00770478" w:rsidP="00770478">
      <w:pPr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91D2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8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5 «</w:t>
      </w:r>
      <w:r w:rsidR="00B57905">
        <w:rPr>
          <w:rFonts w:ascii="Times New Roman" w:hAnsi="Times New Roman" w:cs="Times New Roman"/>
          <w:bCs/>
          <w:sz w:val="28"/>
          <w:szCs w:val="28"/>
        </w:rPr>
        <w:t>Г</w:t>
      </w:r>
      <w:r w:rsidR="00B57905" w:rsidRPr="00B57905">
        <w:rPr>
          <w:rFonts w:ascii="Times New Roman" w:hAnsi="Times New Roman" w:cs="Times New Roman"/>
          <w:bCs/>
          <w:sz w:val="28"/>
          <w:szCs w:val="28"/>
        </w:rPr>
        <w:t>радостроительные и проектные ограничения, предложения и решения обоснования минимизации последствий чрезвычайных ситуаций</w:t>
      </w:r>
      <w:r w:rsidR="00B57905" w:rsidRPr="00B5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»:</w:t>
      </w:r>
    </w:p>
    <w:p w14:paraId="6042893F" w14:textId="1EF2D1D9" w:rsidR="00C00B3A" w:rsidRDefault="00C00B3A" w:rsidP="009A79F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</w:t>
      </w:r>
      <w:r w:rsidR="009A79F6" w:rsidRPr="009A79F6">
        <w:t xml:space="preserve"> </w:t>
      </w:r>
      <w:r w:rsidR="009A79F6" w:rsidRP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 5.3.3 «Электроснабжение поселения и объектов»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9F6" w:rsidRP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 5.3 «Транспортная и инженерная инфраструктуры»</w:t>
      </w:r>
      <w:r w:rsid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2162D6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 xml:space="preserve">Курских </w:t>
      </w:r>
      <w:r w:rsidRPr="002162D6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 xml:space="preserve">РЭС </w:t>
      </w:r>
      <w:r w:rsidR="00783FC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 xml:space="preserve">территориальной </w:t>
      </w:r>
      <w:r w:rsidRPr="002162D6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 xml:space="preserve">сетевой </w:t>
      </w:r>
      <w:r w:rsidR="00783FC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организации</w:t>
      </w:r>
      <w:r w:rsidRPr="00522A7E">
        <w:rPr>
          <w:snapToGrid w:val="0"/>
          <w:lang w:val="x-none" w:eastAsia="x-none"/>
        </w:rPr>
        <w:t xml:space="preserve"> </w:t>
      </w:r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ОАО</w:t>
      </w:r>
      <w:r w:rsid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>«МРСК Центр</w:t>
      </w:r>
      <w:r w:rsidR="00783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«Курскэнерго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4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«Курскэнерго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8B2F8D3" w14:textId="1EE90ECC" w:rsidR="00770478" w:rsidRDefault="00C00B3A" w:rsidP="009A79F6">
      <w:pPr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9A79F6" w:rsidRP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5.4.3 «Система оповещения ЧС»</w:t>
      </w:r>
      <w:r w:rsid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8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 w:rsid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A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5.4 «</w:t>
      </w:r>
      <w:r w:rsidR="00AA6878" w:rsidRPr="00A76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оповещения населения о чрезвычайных ситуациях </w:t>
      </w:r>
      <w:r w:rsidR="00EF051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система оповещения ГО</w:t>
      </w:r>
      <w:r w:rsidR="00AA68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9A7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текстом</w:t>
      </w:r>
      <w:r w:rsidR="00770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14E661A1" w14:textId="4C046D29" w:rsidR="006D3D1E" w:rsidRPr="009A79F6" w:rsidRDefault="00770478" w:rsidP="009A79F6">
      <w:pPr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D3D1E" w:rsidRPr="009A79F6" w:rsidSect="00B9726B">
          <w:headerReference w:type="first" r:id="rId11"/>
          <w:pgSz w:w="11906" w:h="16838"/>
          <w:pgMar w:top="1134" w:right="1134" w:bottom="1134" w:left="1701" w:header="709" w:footer="709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8" w:name="_Hlk179299061"/>
      <w:r w:rsidRPr="009354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планируемых объектов местного значения в области предупреждения возникновения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следующей таблице:</w:t>
      </w:r>
      <w:bookmarkEnd w:id="8"/>
    </w:p>
    <w:p w14:paraId="3F034311" w14:textId="60DC9B54" w:rsidR="00DC1237" w:rsidRPr="009A79F6" w:rsidRDefault="00770478" w:rsidP="00276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Таблица</w:t>
      </w:r>
      <w:r w:rsidR="00EF0513" w:rsidRPr="009A7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5.4.3 –</w:t>
      </w:r>
      <w:r w:rsidR="00276D5F" w:rsidRPr="009A7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1237" w:rsidRPr="009A7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планируемых объектов местного значения в области предупреждения возникновения чрезвычайных ситуаций природного и техногенного характера</w:t>
      </w:r>
    </w:p>
    <w:p w14:paraId="7B30B299" w14:textId="77777777" w:rsidR="00DC1237" w:rsidRPr="009A79F6" w:rsidRDefault="00DC1237" w:rsidP="00DC12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  <w14:ligatures w14:val="standardContextual"/>
        </w:rPr>
      </w:pPr>
    </w:p>
    <w:tbl>
      <w:tblPr>
        <w:tblW w:w="1465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93"/>
        <w:gridCol w:w="2127"/>
        <w:gridCol w:w="2409"/>
        <w:gridCol w:w="1980"/>
        <w:gridCol w:w="2409"/>
        <w:gridCol w:w="2327"/>
      </w:tblGrid>
      <w:tr w:rsidR="00DC1237" w:rsidRPr="009A79F6" w14:paraId="528CD4B8" w14:textId="77777777" w:rsidTr="00DC1237">
        <w:trPr>
          <w:trHeight w:val="15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0861B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  <w:t>№</w:t>
            </w:r>
          </w:p>
          <w:p w14:paraId="44656A4A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B605E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  <w:t>Наименование объекта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CB491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  <w:t>Местонахождение объекта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7DDEA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  <w:t>Характеристика объекта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95689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  <w:t>Срок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9C1A1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  <w:t>Обоснование выбранного варианта размещения объектов местного значения на основе анализа использования соответствующей территории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FAA1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  <w14:ligatures w14:val="standardContextual"/>
              </w:rPr>
              <w:t>Оценка возможного влияния планируемых для размещения объектов местного значения на комплексное развитие соответствующей территории</w:t>
            </w:r>
          </w:p>
        </w:tc>
      </w:tr>
      <w:tr w:rsidR="00DC1237" w:rsidRPr="009A79F6" w14:paraId="51E0A8C1" w14:textId="77777777" w:rsidTr="00DC1237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975B3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55294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DF007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E048D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15E0D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207D8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  <w:t>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3AB55" w14:textId="77777777" w:rsidR="00DC1237" w:rsidRPr="009A79F6" w:rsidRDefault="00DC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</w:pPr>
            <w:r w:rsidRPr="009A79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  <w14:ligatures w14:val="standardContextual"/>
              </w:rPr>
              <w:t>7</w:t>
            </w:r>
          </w:p>
        </w:tc>
      </w:tr>
      <w:tr w:rsidR="009A79F6" w:rsidRPr="00454593" w14:paraId="2DD8553F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6DBE4" w14:textId="77777777" w:rsidR="009A79F6" w:rsidRPr="009A79F6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8342" w14:textId="736A1355" w:rsidR="009A79F6" w:rsidRPr="009A79F6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A79F6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B7FE" w14:textId="77777777" w:rsidR="009A79F6" w:rsidRPr="009A79F6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A79F6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198F82B6" w14:textId="77777777" w:rsidR="009A79F6" w:rsidRPr="009A79F6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A79F6">
              <w:rPr>
                <w:rFonts w:ascii="Times New Roman" w:eastAsia="Calibri" w:hAnsi="Times New Roman" w:cs="Times New Roman"/>
                <w:sz w:val="20"/>
                <w:szCs w:val="16"/>
              </w:rPr>
              <w:t>Курский район, муниципальное образование</w:t>
            </w:r>
          </w:p>
          <w:p w14:paraId="7DCC1988" w14:textId="31964820" w:rsidR="009A79F6" w:rsidRPr="009A79F6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A79F6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«Пашковский сельсовет», д. 2-е </w:t>
            </w:r>
            <w:proofErr w:type="spellStart"/>
            <w:r w:rsidRPr="009A79F6">
              <w:rPr>
                <w:rFonts w:ascii="Times New Roman" w:eastAsia="Calibri" w:hAnsi="Times New Roman" w:cs="Times New Roman"/>
                <w:sz w:val="20"/>
                <w:szCs w:val="16"/>
              </w:rPr>
              <w:t>Курасово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6C7F" w14:textId="269F9D43" w:rsidR="009A79F6" w:rsidRPr="009A79F6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79F6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01CF" w14:textId="21DFF8C5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A79F6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1021F" w14:textId="77777777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B2145" w14:textId="77777777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4A35491C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B0B0E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08A0" w14:textId="28575EFB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8C9D" w14:textId="77777777" w:rsidR="009A79F6" w:rsidRPr="007C1D1F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46963D2C" w14:textId="77777777" w:rsidR="009A79F6" w:rsidRPr="007C1D1F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Курский район, муниципальное образование</w:t>
            </w:r>
          </w:p>
          <w:p w14:paraId="259C0AAB" w14:textId="0CB5AE88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«Пашковский сельсовет», д. 2-е </w:t>
            </w:r>
            <w:proofErr w:type="spellStart"/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Курасово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14FD" w14:textId="30F56050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2A11" w14:textId="507CACC9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6A744" w14:textId="54CBA69B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B46C" w14:textId="23C374E2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2CBF7B03" w14:textId="77777777" w:rsidTr="00463C2A">
        <w:trPr>
          <w:trHeight w:val="174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281A6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AC47" w14:textId="59FD7F0C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DC01" w14:textId="77777777" w:rsidR="009A79F6" w:rsidRPr="007C1D1F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2EA7FABD" w14:textId="77777777" w:rsidR="009A79F6" w:rsidRPr="007C1D1F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Курский район, муниципальное образование</w:t>
            </w:r>
          </w:p>
          <w:p w14:paraId="715EDA64" w14:textId="7D4AFF8B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х. Реутов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252A" w14:textId="413A845D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9965" w14:textId="7CF4A9D7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48911" w14:textId="1C67BD26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B0EB0" w14:textId="52D01360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4A37F01B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EF7E2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721E" w14:textId="512496F0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5C85" w14:textId="77777777" w:rsidR="009A79F6" w:rsidRPr="007C1D1F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348F5014" w14:textId="5F4CF9EF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lastRenderedPageBreak/>
              <w:t xml:space="preserve">«Пашковский сельсовет», д. 1-е </w:t>
            </w:r>
            <w:proofErr w:type="spellStart"/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Курасово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DB64" w14:textId="271D38B1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7A27" w14:textId="2714A33D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AD028" w14:textId="13842909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06BE5" w14:textId="50270BF8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092C170B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2F631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745E" w14:textId="5DC712D5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4DA5" w14:textId="77777777" w:rsidR="009A79F6" w:rsidRPr="007C1D1F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548C0753" w14:textId="26F18BBC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«Пашковский сельсовет», д. 1-е </w:t>
            </w:r>
            <w:proofErr w:type="spellStart"/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Курасово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D871" w14:textId="1B8A6824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1FFF" w14:textId="27C9F370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C1D1F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5547" w14:textId="050310CC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D3DE3" w14:textId="61A82492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1ED7BA15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C84D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F4BC" w14:textId="098CD8AC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EECF" w14:textId="77777777" w:rsidR="009A79F6" w:rsidRPr="00227A44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7137A410" w14:textId="50B68178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Волобуево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FCDC" w14:textId="0491C59E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784A" w14:textId="6756FCE3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565CE" w14:textId="0A8FD34D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6F25" w14:textId="4AA9F7C8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192937F5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FF4DA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3B3E" w14:textId="0F307D0A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A3AD" w14:textId="77777777" w:rsidR="009A79F6" w:rsidRPr="00227A44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569A9084" w14:textId="084902C9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Волобуево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ED60" w14:textId="73FC91D0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320C" w14:textId="3B72CCA1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5DCB7" w14:textId="75938015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279A" w14:textId="36A589F5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48154C73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5EBA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0C98" w14:textId="3E20FDE7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505A" w14:textId="77777777" w:rsidR="009A79F6" w:rsidRPr="00227A44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4ACDE2FB" w14:textId="6A4C4078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Чаплыгино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A720" w14:textId="0A522924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5EB3" w14:textId="0D0112FD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DE56" w14:textId="07AA5E3D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C2C89" w14:textId="2DEE02A8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48D2A4F5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DB66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DB41" w14:textId="7D421D44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C418" w14:textId="77777777" w:rsidR="009A79F6" w:rsidRPr="00227A44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006E288E" w14:textId="3094B971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Чаплыгино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7E32" w14:textId="549AED1B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F6E5" w14:textId="56870278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6D0B" w14:textId="1EE8BF39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29E2" w14:textId="61FCBF87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5F844677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73647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30B1" w14:textId="14769162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23A3" w14:textId="77777777" w:rsidR="009A79F6" w:rsidRPr="00227A44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348AA32F" w14:textId="50C7DF2F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Чаплыгино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1458" w14:textId="1EC9E60B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5EBE" w14:textId="428AF0EA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27A44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F72A5" w14:textId="384C855F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DF2B1" w14:textId="6AA5537E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562A36A2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7C8F9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C51C" w14:textId="67490E55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BE19" w14:textId="77777777" w:rsidR="009A79F6" w:rsidRPr="007743E9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5CD7960B" w14:textId="3C04C283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Денисово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F9CA" w14:textId="1DA6F821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9367" w14:textId="2989C9FB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81CC" w14:textId="6380FBA3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75D5" w14:textId="66428783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03FCF0CB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D77B2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BB22" w14:textId="26165A4F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3E0C" w14:textId="77777777" w:rsidR="009A79F6" w:rsidRPr="007743E9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3428EE87" w14:textId="25C038CA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с. Глебово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8F74" w14:textId="5A4F5C79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29E3" w14:textId="319B658D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AADA5" w14:textId="21558AA1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49E63" w14:textId="69B3F463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33E1F8E6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DAD9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B768" w14:textId="319392AA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3F54" w14:textId="77777777" w:rsidR="009A79F6" w:rsidRPr="007743E9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4A5E054B" w14:textId="71803C80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Пашково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F966" w14:textId="5F9DE32C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67CB" w14:textId="472105BF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B90E5" w14:textId="37B3791E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52DE" w14:textId="7B3A571A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326831EB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508D5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DDB3" w14:textId="58E64667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CB57" w14:textId="77777777" w:rsidR="009A79F6" w:rsidRPr="007743E9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7065DB7D" w14:textId="32B08DFD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Пашково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44D9" w14:textId="3A440464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FBBF" w14:textId="5E69563B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7743E9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189BB" w14:textId="082C6D2C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9F61" w14:textId="2B64D3AE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6D43912B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2247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E44C" w14:textId="0A1DF07A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2008" w14:textId="77777777" w:rsidR="009A79F6" w:rsidRPr="00835632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3A59FDAB" w14:textId="289CB716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lastRenderedPageBreak/>
              <w:t>«Пашковский сельсовет», д. Мошкино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5C98" w14:textId="1F289B37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F408" w14:textId="73D746BF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7B551" w14:textId="56197182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B92B" w14:textId="29246404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10E2CE20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1BA6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9462" w14:textId="24C20F50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48B4" w14:textId="77777777" w:rsidR="009A79F6" w:rsidRPr="00835632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6D694EB6" w14:textId="753BF6A8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Мошкино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9785" w14:textId="18727FFF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FD0" w14:textId="7BA521F0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33A34" w14:textId="741DB47B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C95FD" w14:textId="32A1DA61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5BD00815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C18D7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BE8D" w14:textId="0913FF42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3F3F" w14:textId="77777777" w:rsidR="009A79F6" w:rsidRPr="00835632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75B82E3E" w14:textId="726B3D88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Овсянниково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E6A7" w14:textId="17248EF5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5E52" w14:textId="708D0CEA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A5ED6" w14:textId="06439348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4F2B5" w14:textId="6975F50A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76759391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27FC7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BFFE" w14:textId="6E356AE3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664D" w14:textId="77777777" w:rsidR="009A79F6" w:rsidRPr="00835632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79AE7725" w14:textId="7E2B57BC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Сапогово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BAA8" w14:textId="5FD1B73D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8E61" w14:textId="0B6F8764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06CB" w14:textId="6D467033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64E45" w14:textId="424B4020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9A79F6" w:rsidRPr="00454593" w14:paraId="79BB4EA1" w14:textId="77777777" w:rsidTr="00463C2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8D078" w14:textId="77777777" w:rsidR="009A79F6" w:rsidRPr="00454593" w:rsidRDefault="009A79F6" w:rsidP="009A79F6">
            <w:pPr>
              <w:pStyle w:val="a3"/>
              <w:numPr>
                <w:ilvl w:val="0"/>
                <w:numId w:val="13"/>
              </w:num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5CF7" w14:textId="50A9ADD7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F8E2" w14:textId="77777777" w:rsidR="009A79F6" w:rsidRPr="00835632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 Курский район, муниципальное образование</w:t>
            </w:r>
          </w:p>
          <w:p w14:paraId="4975539C" w14:textId="5A1EBF88" w:rsidR="009A79F6" w:rsidRPr="00454593" w:rsidRDefault="009A79F6" w:rsidP="009A7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«Пашковский сельсовет», д. </w:t>
            </w:r>
            <w:proofErr w:type="spellStart"/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Сапогово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6662" w14:textId="68A69E8B" w:rsidR="009A79F6" w:rsidRPr="00454593" w:rsidRDefault="009A79F6" w:rsidP="009A79F6">
            <w:pPr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20"/>
              </w:rPr>
              <w:t>Радиус действия 700 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87DC" w14:textId="5B1D280A" w:rsidR="009A79F6" w:rsidRPr="00454593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835632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9B6A0" w14:textId="5BE7DF2B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D856" w14:textId="696962C3" w:rsidR="009A79F6" w:rsidRPr="009A79F6" w:rsidRDefault="009A79F6" w:rsidP="009A79F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F6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</w:tbl>
    <w:p w14:paraId="37838050" w14:textId="565F4D28" w:rsidR="00DC1237" w:rsidRPr="00454593" w:rsidRDefault="00DC1237" w:rsidP="00DC123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237" w:rsidRPr="00454593" w:rsidSect="00B9726B">
          <w:pgSz w:w="16838" w:h="11906" w:orient="landscape"/>
          <w:pgMar w:top="1701" w:right="1134" w:bottom="1134" w:left="1134" w:header="709" w:footer="709" w:gutter="0"/>
          <w:pgNumType w:start="2"/>
          <w:cols w:space="720"/>
        </w:sectPr>
      </w:pPr>
      <w:r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9B7268B" w14:textId="77777777" w:rsidR="00DC1237" w:rsidRPr="00454593" w:rsidRDefault="00DC1237" w:rsidP="00DC12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9F02BD" w14:textId="77777777" w:rsidR="00417000" w:rsidRPr="00454593" w:rsidRDefault="00DC1237" w:rsidP="004170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417000"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26"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</w:t>
      </w:r>
      <w:r w:rsidR="00417000"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92E26" w:rsidRPr="0045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территорий, подверженных риску возникновения чрезвычайных ситуаций природного и техногенного характера </w:t>
      </w:r>
      <w:r w:rsidR="00417000" w:rsidRPr="00454593">
        <w:rPr>
          <w:rFonts w:ascii="Times New Roman" w:eastAsia="Calibri" w:hAnsi="Times New Roman" w:cs="Times New Roman"/>
          <w:kern w:val="2"/>
          <w:sz w:val="28"/>
          <w:szCs w:val="28"/>
        </w:rPr>
        <w:t>изложить в следующей редакции:</w:t>
      </w:r>
      <w:r w:rsidR="00417000" w:rsidRPr="0045459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308A870" w14:textId="3038EBE5" w:rsidR="00E57063" w:rsidRPr="00454593" w:rsidRDefault="00E01A66" w:rsidP="00417000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4593">
        <w:rPr>
          <w:rFonts w:ascii="Times New Roman" w:eastAsia="Calibri" w:hAnsi="Times New Roman" w:cs="Times New Roman"/>
          <w:sz w:val="28"/>
          <w:szCs w:val="28"/>
        </w:rPr>
        <w:t>«Карта территорий, подверженных риску возникновения</w:t>
      </w:r>
    </w:p>
    <w:p w14:paraId="20A52809" w14:textId="4786A22E" w:rsidR="00E01A66" w:rsidRPr="00454593" w:rsidRDefault="00E01A66" w:rsidP="00417000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4593">
        <w:rPr>
          <w:rFonts w:ascii="Times New Roman" w:eastAsia="Calibri" w:hAnsi="Times New Roman" w:cs="Times New Roman"/>
          <w:sz w:val="28"/>
          <w:szCs w:val="28"/>
        </w:rPr>
        <w:t>чрезвычайных ситуаций природного и техногенного характера</w:t>
      </w:r>
    </w:p>
    <w:p w14:paraId="7AFDA3A7" w14:textId="77777777" w:rsidR="00E01A66" w:rsidRPr="00454593" w:rsidRDefault="00E01A66" w:rsidP="00E01A6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7C3B52" w14:textId="3F6A772C" w:rsidR="00E01A66" w:rsidRPr="00454593" w:rsidRDefault="0045749F" w:rsidP="00E01A6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528509F" wp14:editId="2CF3FE93">
            <wp:extent cx="5760085" cy="7075805"/>
            <wp:effectExtent l="0" t="0" r="0" b="0"/>
            <wp:docPr id="78365876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07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AA1F4" w14:textId="5869CC22" w:rsidR="00E01A66" w:rsidRPr="00417000" w:rsidRDefault="00E01A66" w:rsidP="00417000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54593">
        <w:rPr>
          <w:rFonts w:ascii="Times New Roman" w:eastAsia="Calibri" w:hAnsi="Times New Roman" w:cs="Times New Roman"/>
          <w:sz w:val="28"/>
          <w:szCs w:val="28"/>
        </w:rPr>
        <w:t>»</w:t>
      </w:r>
      <w:r w:rsidR="00417000" w:rsidRPr="00454593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E01A66" w:rsidRPr="00417000" w:rsidSect="00B9726B">
      <w:headerReference w:type="default" r:id="rId13"/>
      <w:headerReference w:type="first" r:id="rId14"/>
      <w:pgSz w:w="11906" w:h="16838"/>
      <w:pgMar w:top="1134" w:right="1134" w:bottom="1134" w:left="1701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0F46" w14:textId="77777777" w:rsidR="001B336E" w:rsidRDefault="001B336E" w:rsidP="003E1B03">
      <w:pPr>
        <w:spacing w:after="0" w:line="240" w:lineRule="auto"/>
      </w:pPr>
      <w:r>
        <w:separator/>
      </w:r>
    </w:p>
  </w:endnote>
  <w:endnote w:type="continuationSeparator" w:id="0">
    <w:p w14:paraId="5A9A1897" w14:textId="77777777" w:rsidR="001B336E" w:rsidRDefault="001B336E" w:rsidP="003E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*l*b*i">
    <w:altName w:val="Calibri"/>
    <w:charset w:val="00"/>
    <w:family w:val="auto"/>
    <w:pitch w:val="default"/>
  </w:font>
  <w:font w:name="T*m*s*N*w*R*m*n">
    <w:altName w:val="Calibri"/>
    <w:charset w:val="00"/>
    <w:family w:val="auto"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F1096" w14:textId="77777777" w:rsidR="001B336E" w:rsidRDefault="001B336E" w:rsidP="003E1B03">
      <w:pPr>
        <w:spacing w:after="0" w:line="240" w:lineRule="auto"/>
      </w:pPr>
      <w:r>
        <w:separator/>
      </w:r>
    </w:p>
  </w:footnote>
  <w:footnote w:type="continuationSeparator" w:id="0">
    <w:p w14:paraId="4F70A8C2" w14:textId="77777777" w:rsidR="001B336E" w:rsidRDefault="001B336E" w:rsidP="003E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02612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789C539" w14:textId="40E59C17" w:rsidR="00015D5A" w:rsidRPr="007D392B" w:rsidRDefault="00015D5A" w:rsidP="00E94EC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94E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4E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4E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63AA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E94E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30EB6" w14:textId="77777777" w:rsidR="00015D5A" w:rsidRPr="007D392B" w:rsidRDefault="00015D5A" w:rsidP="00AB6E22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7DE9" w14:textId="5CBC3AA4" w:rsidR="00015D5A" w:rsidRDefault="00015D5A">
    <w:pPr>
      <w:pStyle w:val="a5"/>
      <w:jc w:val="center"/>
    </w:pPr>
  </w:p>
  <w:p w14:paraId="2F3F00F9" w14:textId="1F1521E8" w:rsidR="00015D5A" w:rsidRPr="007D392B" w:rsidRDefault="00015D5A" w:rsidP="007D392B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1237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ECC594" w14:textId="16261B22" w:rsidR="00015D5A" w:rsidRPr="009540FE" w:rsidRDefault="00015D5A" w:rsidP="009540F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40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40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40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63AA">
          <w:rPr>
            <w:rFonts w:ascii="Times New Roman" w:hAnsi="Times New Roman" w:cs="Times New Roman"/>
            <w:noProof/>
            <w:sz w:val="24"/>
            <w:szCs w:val="24"/>
          </w:rPr>
          <w:t>39</w:t>
        </w:r>
        <w:r w:rsidRPr="009540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3890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D4E213E" w14:textId="05025509" w:rsidR="00015D5A" w:rsidRPr="007D392B" w:rsidRDefault="00015D5A" w:rsidP="009540F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40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40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40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63AA">
          <w:rPr>
            <w:rFonts w:ascii="Times New Roman" w:hAnsi="Times New Roman" w:cs="Times New Roman"/>
            <w:noProof/>
            <w:sz w:val="24"/>
            <w:szCs w:val="24"/>
          </w:rPr>
          <w:t>38</w:t>
        </w:r>
        <w:r w:rsidRPr="009540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635" w:hanging="555"/>
      </w:pPr>
      <w:rPr>
        <w:rFonts w:ascii="Times New Roman" w:hAnsi="Times New Roman" w:cs="Symbol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4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680" w:hanging="2160"/>
      </w:pPr>
    </w:lvl>
  </w:abstractNum>
  <w:abstractNum w:abstractNumId="3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4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Courier New" w:hAnsi="Courier New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6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</w:rPr>
    </w:lvl>
  </w:abstractNum>
  <w:abstractNum w:abstractNumId="8" w15:restartNumberingAfterBreak="0">
    <w:nsid w:val="016E792B"/>
    <w:multiLevelType w:val="hybridMultilevel"/>
    <w:tmpl w:val="C3A054F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A1081"/>
    <w:multiLevelType w:val="hybridMultilevel"/>
    <w:tmpl w:val="CF685C9A"/>
    <w:lvl w:ilvl="0" w:tplc="F0D48178">
      <w:start w:val="1"/>
      <w:numFmt w:val="decimal"/>
      <w:lvlText w:val="%1."/>
      <w:lvlJc w:val="left"/>
      <w:pPr>
        <w:ind w:left="114" w:hanging="3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02BDE6">
      <w:numFmt w:val="bullet"/>
      <w:lvlText w:val="•"/>
      <w:lvlJc w:val="left"/>
      <w:pPr>
        <w:ind w:left="1122" w:hanging="390"/>
      </w:pPr>
      <w:rPr>
        <w:rFonts w:hint="default"/>
        <w:lang w:val="ru-RU" w:eastAsia="en-US" w:bidi="ar-SA"/>
      </w:rPr>
    </w:lvl>
    <w:lvl w:ilvl="2" w:tplc="AEFA5A56">
      <w:numFmt w:val="bullet"/>
      <w:lvlText w:val="•"/>
      <w:lvlJc w:val="left"/>
      <w:pPr>
        <w:ind w:left="2125" w:hanging="390"/>
      </w:pPr>
      <w:rPr>
        <w:rFonts w:hint="default"/>
        <w:lang w:val="ru-RU" w:eastAsia="en-US" w:bidi="ar-SA"/>
      </w:rPr>
    </w:lvl>
    <w:lvl w:ilvl="3" w:tplc="08AE4600">
      <w:numFmt w:val="bullet"/>
      <w:lvlText w:val="•"/>
      <w:lvlJc w:val="left"/>
      <w:pPr>
        <w:ind w:left="3127" w:hanging="390"/>
      </w:pPr>
      <w:rPr>
        <w:rFonts w:hint="default"/>
        <w:lang w:val="ru-RU" w:eastAsia="en-US" w:bidi="ar-SA"/>
      </w:rPr>
    </w:lvl>
    <w:lvl w:ilvl="4" w:tplc="BF9421B4">
      <w:numFmt w:val="bullet"/>
      <w:lvlText w:val="•"/>
      <w:lvlJc w:val="left"/>
      <w:pPr>
        <w:ind w:left="4130" w:hanging="390"/>
      </w:pPr>
      <w:rPr>
        <w:rFonts w:hint="default"/>
        <w:lang w:val="ru-RU" w:eastAsia="en-US" w:bidi="ar-SA"/>
      </w:rPr>
    </w:lvl>
    <w:lvl w:ilvl="5" w:tplc="78BC50B6">
      <w:numFmt w:val="bullet"/>
      <w:lvlText w:val="•"/>
      <w:lvlJc w:val="left"/>
      <w:pPr>
        <w:ind w:left="5133" w:hanging="390"/>
      </w:pPr>
      <w:rPr>
        <w:rFonts w:hint="default"/>
        <w:lang w:val="ru-RU" w:eastAsia="en-US" w:bidi="ar-SA"/>
      </w:rPr>
    </w:lvl>
    <w:lvl w:ilvl="6" w:tplc="E6F4E686">
      <w:numFmt w:val="bullet"/>
      <w:lvlText w:val="•"/>
      <w:lvlJc w:val="left"/>
      <w:pPr>
        <w:ind w:left="6135" w:hanging="390"/>
      </w:pPr>
      <w:rPr>
        <w:rFonts w:hint="default"/>
        <w:lang w:val="ru-RU" w:eastAsia="en-US" w:bidi="ar-SA"/>
      </w:rPr>
    </w:lvl>
    <w:lvl w:ilvl="7" w:tplc="68866D6E">
      <w:numFmt w:val="bullet"/>
      <w:lvlText w:val="•"/>
      <w:lvlJc w:val="left"/>
      <w:pPr>
        <w:ind w:left="7138" w:hanging="390"/>
      </w:pPr>
      <w:rPr>
        <w:rFonts w:hint="default"/>
        <w:lang w:val="ru-RU" w:eastAsia="en-US" w:bidi="ar-SA"/>
      </w:rPr>
    </w:lvl>
    <w:lvl w:ilvl="8" w:tplc="96B62EF4">
      <w:numFmt w:val="bullet"/>
      <w:lvlText w:val="•"/>
      <w:lvlJc w:val="left"/>
      <w:pPr>
        <w:ind w:left="8140" w:hanging="390"/>
      </w:pPr>
      <w:rPr>
        <w:rFonts w:hint="default"/>
        <w:lang w:val="ru-RU" w:eastAsia="en-US" w:bidi="ar-SA"/>
      </w:rPr>
    </w:lvl>
  </w:abstractNum>
  <w:abstractNum w:abstractNumId="10" w15:restartNumberingAfterBreak="0">
    <w:nsid w:val="078F2787"/>
    <w:multiLevelType w:val="hybridMultilevel"/>
    <w:tmpl w:val="642C6684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2189B"/>
    <w:multiLevelType w:val="hybridMultilevel"/>
    <w:tmpl w:val="5F969162"/>
    <w:lvl w:ilvl="0" w:tplc="C10ED562">
      <w:start w:val="1"/>
      <w:numFmt w:val="decimal"/>
      <w:lvlText w:val="%1."/>
      <w:lvlJc w:val="left"/>
      <w:pPr>
        <w:ind w:left="114" w:hanging="3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58A7E8">
      <w:numFmt w:val="bullet"/>
      <w:lvlText w:val="-"/>
      <w:lvlJc w:val="left"/>
      <w:pPr>
        <w:ind w:left="114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676EA1C">
      <w:numFmt w:val="bullet"/>
      <w:lvlText w:val="•"/>
      <w:lvlJc w:val="left"/>
      <w:pPr>
        <w:ind w:left="2125" w:hanging="346"/>
      </w:pPr>
      <w:rPr>
        <w:rFonts w:hint="default"/>
        <w:lang w:val="ru-RU" w:eastAsia="en-US" w:bidi="ar-SA"/>
      </w:rPr>
    </w:lvl>
    <w:lvl w:ilvl="3" w:tplc="D508360A">
      <w:numFmt w:val="bullet"/>
      <w:lvlText w:val="•"/>
      <w:lvlJc w:val="left"/>
      <w:pPr>
        <w:ind w:left="3127" w:hanging="346"/>
      </w:pPr>
      <w:rPr>
        <w:rFonts w:hint="default"/>
        <w:lang w:val="ru-RU" w:eastAsia="en-US" w:bidi="ar-SA"/>
      </w:rPr>
    </w:lvl>
    <w:lvl w:ilvl="4" w:tplc="9D24E916">
      <w:numFmt w:val="bullet"/>
      <w:lvlText w:val="•"/>
      <w:lvlJc w:val="left"/>
      <w:pPr>
        <w:ind w:left="4130" w:hanging="346"/>
      </w:pPr>
      <w:rPr>
        <w:rFonts w:hint="default"/>
        <w:lang w:val="ru-RU" w:eastAsia="en-US" w:bidi="ar-SA"/>
      </w:rPr>
    </w:lvl>
    <w:lvl w:ilvl="5" w:tplc="85E4FAEE">
      <w:numFmt w:val="bullet"/>
      <w:lvlText w:val="•"/>
      <w:lvlJc w:val="left"/>
      <w:pPr>
        <w:ind w:left="5133" w:hanging="346"/>
      </w:pPr>
      <w:rPr>
        <w:rFonts w:hint="default"/>
        <w:lang w:val="ru-RU" w:eastAsia="en-US" w:bidi="ar-SA"/>
      </w:rPr>
    </w:lvl>
    <w:lvl w:ilvl="6" w:tplc="085E5940">
      <w:numFmt w:val="bullet"/>
      <w:lvlText w:val="•"/>
      <w:lvlJc w:val="left"/>
      <w:pPr>
        <w:ind w:left="6135" w:hanging="346"/>
      </w:pPr>
      <w:rPr>
        <w:rFonts w:hint="default"/>
        <w:lang w:val="ru-RU" w:eastAsia="en-US" w:bidi="ar-SA"/>
      </w:rPr>
    </w:lvl>
    <w:lvl w:ilvl="7" w:tplc="860AB4C8">
      <w:numFmt w:val="bullet"/>
      <w:lvlText w:val="•"/>
      <w:lvlJc w:val="left"/>
      <w:pPr>
        <w:ind w:left="7138" w:hanging="346"/>
      </w:pPr>
      <w:rPr>
        <w:rFonts w:hint="default"/>
        <w:lang w:val="ru-RU" w:eastAsia="en-US" w:bidi="ar-SA"/>
      </w:rPr>
    </w:lvl>
    <w:lvl w:ilvl="8" w:tplc="C98E01A0">
      <w:numFmt w:val="bullet"/>
      <w:lvlText w:val="•"/>
      <w:lvlJc w:val="left"/>
      <w:pPr>
        <w:ind w:left="8140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0FCA6733"/>
    <w:multiLevelType w:val="hybridMultilevel"/>
    <w:tmpl w:val="2FEAA960"/>
    <w:lvl w:ilvl="0" w:tplc="214485E8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55CB6"/>
    <w:multiLevelType w:val="hybridMultilevel"/>
    <w:tmpl w:val="642C6684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E41FFC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26D0835"/>
    <w:multiLevelType w:val="hybridMultilevel"/>
    <w:tmpl w:val="157EEC88"/>
    <w:lvl w:ilvl="0" w:tplc="B212DBDE">
      <w:numFmt w:val="bullet"/>
      <w:lvlText w:val="-"/>
      <w:lvlJc w:val="left"/>
      <w:pPr>
        <w:ind w:left="114" w:hanging="1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46483A">
      <w:numFmt w:val="bullet"/>
      <w:lvlText w:val="•"/>
      <w:lvlJc w:val="left"/>
      <w:pPr>
        <w:ind w:left="1122" w:hanging="170"/>
      </w:pPr>
      <w:rPr>
        <w:rFonts w:hint="default"/>
        <w:lang w:val="ru-RU" w:eastAsia="en-US" w:bidi="ar-SA"/>
      </w:rPr>
    </w:lvl>
    <w:lvl w:ilvl="2" w:tplc="3EFA5386">
      <w:numFmt w:val="bullet"/>
      <w:lvlText w:val="•"/>
      <w:lvlJc w:val="left"/>
      <w:pPr>
        <w:ind w:left="2125" w:hanging="170"/>
      </w:pPr>
      <w:rPr>
        <w:rFonts w:hint="default"/>
        <w:lang w:val="ru-RU" w:eastAsia="en-US" w:bidi="ar-SA"/>
      </w:rPr>
    </w:lvl>
    <w:lvl w:ilvl="3" w:tplc="C92AC528">
      <w:numFmt w:val="bullet"/>
      <w:lvlText w:val="•"/>
      <w:lvlJc w:val="left"/>
      <w:pPr>
        <w:ind w:left="3127" w:hanging="170"/>
      </w:pPr>
      <w:rPr>
        <w:rFonts w:hint="default"/>
        <w:lang w:val="ru-RU" w:eastAsia="en-US" w:bidi="ar-SA"/>
      </w:rPr>
    </w:lvl>
    <w:lvl w:ilvl="4" w:tplc="2AB6D45C">
      <w:numFmt w:val="bullet"/>
      <w:lvlText w:val="•"/>
      <w:lvlJc w:val="left"/>
      <w:pPr>
        <w:ind w:left="4130" w:hanging="170"/>
      </w:pPr>
      <w:rPr>
        <w:rFonts w:hint="default"/>
        <w:lang w:val="ru-RU" w:eastAsia="en-US" w:bidi="ar-SA"/>
      </w:rPr>
    </w:lvl>
    <w:lvl w:ilvl="5" w:tplc="6832D2C0">
      <w:numFmt w:val="bullet"/>
      <w:lvlText w:val="•"/>
      <w:lvlJc w:val="left"/>
      <w:pPr>
        <w:ind w:left="5133" w:hanging="170"/>
      </w:pPr>
      <w:rPr>
        <w:rFonts w:hint="default"/>
        <w:lang w:val="ru-RU" w:eastAsia="en-US" w:bidi="ar-SA"/>
      </w:rPr>
    </w:lvl>
    <w:lvl w:ilvl="6" w:tplc="AEB03E10">
      <w:numFmt w:val="bullet"/>
      <w:lvlText w:val="•"/>
      <w:lvlJc w:val="left"/>
      <w:pPr>
        <w:ind w:left="6135" w:hanging="170"/>
      </w:pPr>
      <w:rPr>
        <w:rFonts w:hint="default"/>
        <w:lang w:val="ru-RU" w:eastAsia="en-US" w:bidi="ar-SA"/>
      </w:rPr>
    </w:lvl>
    <w:lvl w:ilvl="7" w:tplc="4B789912">
      <w:numFmt w:val="bullet"/>
      <w:lvlText w:val="•"/>
      <w:lvlJc w:val="left"/>
      <w:pPr>
        <w:ind w:left="7138" w:hanging="170"/>
      </w:pPr>
      <w:rPr>
        <w:rFonts w:hint="default"/>
        <w:lang w:val="ru-RU" w:eastAsia="en-US" w:bidi="ar-SA"/>
      </w:rPr>
    </w:lvl>
    <w:lvl w:ilvl="8" w:tplc="F182B632">
      <w:numFmt w:val="bullet"/>
      <w:lvlText w:val="•"/>
      <w:lvlJc w:val="left"/>
      <w:pPr>
        <w:ind w:left="8140" w:hanging="170"/>
      </w:pPr>
      <w:rPr>
        <w:rFonts w:hint="default"/>
        <w:lang w:val="ru-RU" w:eastAsia="en-US" w:bidi="ar-SA"/>
      </w:rPr>
    </w:lvl>
  </w:abstractNum>
  <w:abstractNum w:abstractNumId="16" w15:restartNumberingAfterBreak="0">
    <w:nsid w:val="142C12B0"/>
    <w:multiLevelType w:val="hybridMultilevel"/>
    <w:tmpl w:val="16F2BB28"/>
    <w:lvl w:ilvl="0" w:tplc="60F2977C">
      <w:start w:val="2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745F3A"/>
    <w:multiLevelType w:val="hybridMultilevel"/>
    <w:tmpl w:val="69126C1E"/>
    <w:lvl w:ilvl="0" w:tplc="9D1245BA">
      <w:start w:val="1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AE1E48"/>
    <w:multiLevelType w:val="hybridMultilevel"/>
    <w:tmpl w:val="C3A054F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A74E1"/>
    <w:multiLevelType w:val="hybridMultilevel"/>
    <w:tmpl w:val="64CA1A90"/>
    <w:lvl w:ilvl="0" w:tplc="FFFFFFFF">
      <w:start w:val="1"/>
      <w:numFmt w:val="decimal"/>
      <w:lvlText w:val="%1."/>
      <w:lvlJc w:val="righ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2570028"/>
    <w:multiLevelType w:val="hybridMultilevel"/>
    <w:tmpl w:val="738A12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82C38"/>
    <w:multiLevelType w:val="hybridMultilevel"/>
    <w:tmpl w:val="64CA1A90"/>
    <w:lvl w:ilvl="0" w:tplc="FFFFFFFF">
      <w:start w:val="1"/>
      <w:numFmt w:val="decimal"/>
      <w:lvlText w:val="%1."/>
      <w:lvlJc w:val="righ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5C34A1B"/>
    <w:multiLevelType w:val="hybridMultilevel"/>
    <w:tmpl w:val="5EA8A7A8"/>
    <w:lvl w:ilvl="0" w:tplc="43C8A7AE">
      <w:numFmt w:val="bullet"/>
      <w:lvlText w:val="-"/>
      <w:lvlJc w:val="left"/>
      <w:pPr>
        <w:ind w:left="142" w:hanging="3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5C7FD8">
      <w:numFmt w:val="bullet"/>
      <w:lvlText w:val="•"/>
      <w:lvlJc w:val="left"/>
      <w:pPr>
        <w:ind w:left="1146" w:hanging="319"/>
      </w:pPr>
      <w:rPr>
        <w:rFonts w:hint="default"/>
        <w:lang w:val="ru-RU" w:eastAsia="en-US" w:bidi="ar-SA"/>
      </w:rPr>
    </w:lvl>
    <w:lvl w:ilvl="2" w:tplc="1BD4F2A6">
      <w:numFmt w:val="bullet"/>
      <w:lvlText w:val="•"/>
      <w:lvlJc w:val="left"/>
      <w:pPr>
        <w:ind w:left="2153" w:hanging="319"/>
      </w:pPr>
      <w:rPr>
        <w:rFonts w:hint="default"/>
        <w:lang w:val="ru-RU" w:eastAsia="en-US" w:bidi="ar-SA"/>
      </w:rPr>
    </w:lvl>
    <w:lvl w:ilvl="3" w:tplc="7D4EA302">
      <w:numFmt w:val="bullet"/>
      <w:lvlText w:val="•"/>
      <w:lvlJc w:val="left"/>
      <w:pPr>
        <w:ind w:left="3159" w:hanging="319"/>
      </w:pPr>
      <w:rPr>
        <w:rFonts w:hint="default"/>
        <w:lang w:val="ru-RU" w:eastAsia="en-US" w:bidi="ar-SA"/>
      </w:rPr>
    </w:lvl>
    <w:lvl w:ilvl="4" w:tplc="362A39BE">
      <w:numFmt w:val="bullet"/>
      <w:lvlText w:val="•"/>
      <w:lvlJc w:val="left"/>
      <w:pPr>
        <w:ind w:left="4166" w:hanging="319"/>
      </w:pPr>
      <w:rPr>
        <w:rFonts w:hint="default"/>
        <w:lang w:val="ru-RU" w:eastAsia="en-US" w:bidi="ar-SA"/>
      </w:rPr>
    </w:lvl>
    <w:lvl w:ilvl="5" w:tplc="AB6030B6">
      <w:numFmt w:val="bullet"/>
      <w:lvlText w:val="•"/>
      <w:lvlJc w:val="left"/>
      <w:pPr>
        <w:ind w:left="5173" w:hanging="319"/>
      </w:pPr>
      <w:rPr>
        <w:rFonts w:hint="default"/>
        <w:lang w:val="ru-RU" w:eastAsia="en-US" w:bidi="ar-SA"/>
      </w:rPr>
    </w:lvl>
    <w:lvl w:ilvl="6" w:tplc="2180A54E">
      <w:numFmt w:val="bullet"/>
      <w:lvlText w:val="•"/>
      <w:lvlJc w:val="left"/>
      <w:pPr>
        <w:ind w:left="6179" w:hanging="319"/>
      </w:pPr>
      <w:rPr>
        <w:rFonts w:hint="default"/>
        <w:lang w:val="ru-RU" w:eastAsia="en-US" w:bidi="ar-SA"/>
      </w:rPr>
    </w:lvl>
    <w:lvl w:ilvl="7" w:tplc="44E4358C">
      <w:numFmt w:val="bullet"/>
      <w:lvlText w:val="•"/>
      <w:lvlJc w:val="left"/>
      <w:pPr>
        <w:ind w:left="7186" w:hanging="319"/>
      </w:pPr>
      <w:rPr>
        <w:rFonts w:hint="default"/>
        <w:lang w:val="ru-RU" w:eastAsia="en-US" w:bidi="ar-SA"/>
      </w:rPr>
    </w:lvl>
    <w:lvl w:ilvl="8" w:tplc="C3400488">
      <w:numFmt w:val="bullet"/>
      <w:lvlText w:val="•"/>
      <w:lvlJc w:val="left"/>
      <w:pPr>
        <w:ind w:left="8192" w:hanging="319"/>
      </w:pPr>
      <w:rPr>
        <w:rFonts w:hint="default"/>
        <w:lang w:val="ru-RU" w:eastAsia="en-US" w:bidi="ar-SA"/>
      </w:rPr>
    </w:lvl>
  </w:abstractNum>
  <w:abstractNum w:abstractNumId="24" w15:restartNumberingAfterBreak="0">
    <w:nsid w:val="3BA205BB"/>
    <w:multiLevelType w:val="hybridMultilevel"/>
    <w:tmpl w:val="ED4ADC50"/>
    <w:lvl w:ilvl="0" w:tplc="6914BC32">
      <w:numFmt w:val="bullet"/>
      <w:lvlText w:val="-"/>
      <w:lvlJc w:val="left"/>
      <w:pPr>
        <w:ind w:left="114" w:hanging="1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EC1D80">
      <w:numFmt w:val="bullet"/>
      <w:lvlText w:val="•"/>
      <w:lvlJc w:val="left"/>
      <w:pPr>
        <w:ind w:left="1122" w:hanging="170"/>
      </w:pPr>
      <w:rPr>
        <w:rFonts w:hint="default"/>
        <w:lang w:val="ru-RU" w:eastAsia="en-US" w:bidi="ar-SA"/>
      </w:rPr>
    </w:lvl>
    <w:lvl w:ilvl="2" w:tplc="1E9C8700">
      <w:numFmt w:val="bullet"/>
      <w:lvlText w:val="•"/>
      <w:lvlJc w:val="left"/>
      <w:pPr>
        <w:ind w:left="2125" w:hanging="170"/>
      </w:pPr>
      <w:rPr>
        <w:rFonts w:hint="default"/>
        <w:lang w:val="ru-RU" w:eastAsia="en-US" w:bidi="ar-SA"/>
      </w:rPr>
    </w:lvl>
    <w:lvl w:ilvl="3" w:tplc="817A8870">
      <w:numFmt w:val="bullet"/>
      <w:lvlText w:val="•"/>
      <w:lvlJc w:val="left"/>
      <w:pPr>
        <w:ind w:left="3127" w:hanging="170"/>
      </w:pPr>
      <w:rPr>
        <w:rFonts w:hint="default"/>
        <w:lang w:val="ru-RU" w:eastAsia="en-US" w:bidi="ar-SA"/>
      </w:rPr>
    </w:lvl>
    <w:lvl w:ilvl="4" w:tplc="A224EF5A">
      <w:numFmt w:val="bullet"/>
      <w:lvlText w:val="•"/>
      <w:lvlJc w:val="left"/>
      <w:pPr>
        <w:ind w:left="4130" w:hanging="170"/>
      </w:pPr>
      <w:rPr>
        <w:rFonts w:hint="default"/>
        <w:lang w:val="ru-RU" w:eastAsia="en-US" w:bidi="ar-SA"/>
      </w:rPr>
    </w:lvl>
    <w:lvl w:ilvl="5" w:tplc="00C62D56">
      <w:numFmt w:val="bullet"/>
      <w:lvlText w:val="•"/>
      <w:lvlJc w:val="left"/>
      <w:pPr>
        <w:ind w:left="5133" w:hanging="170"/>
      </w:pPr>
      <w:rPr>
        <w:rFonts w:hint="default"/>
        <w:lang w:val="ru-RU" w:eastAsia="en-US" w:bidi="ar-SA"/>
      </w:rPr>
    </w:lvl>
    <w:lvl w:ilvl="6" w:tplc="B7803AC2">
      <w:numFmt w:val="bullet"/>
      <w:lvlText w:val="•"/>
      <w:lvlJc w:val="left"/>
      <w:pPr>
        <w:ind w:left="6135" w:hanging="170"/>
      </w:pPr>
      <w:rPr>
        <w:rFonts w:hint="default"/>
        <w:lang w:val="ru-RU" w:eastAsia="en-US" w:bidi="ar-SA"/>
      </w:rPr>
    </w:lvl>
    <w:lvl w:ilvl="7" w:tplc="92CAF5F6">
      <w:numFmt w:val="bullet"/>
      <w:lvlText w:val="•"/>
      <w:lvlJc w:val="left"/>
      <w:pPr>
        <w:ind w:left="7138" w:hanging="170"/>
      </w:pPr>
      <w:rPr>
        <w:rFonts w:hint="default"/>
        <w:lang w:val="ru-RU" w:eastAsia="en-US" w:bidi="ar-SA"/>
      </w:rPr>
    </w:lvl>
    <w:lvl w:ilvl="8" w:tplc="9E442B6E">
      <w:numFmt w:val="bullet"/>
      <w:lvlText w:val="•"/>
      <w:lvlJc w:val="left"/>
      <w:pPr>
        <w:ind w:left="8140" w:hanging="170"/>
      </w:pPr>
      <w:rPr>
        <w:rFonts w:hint="default"/>
        <w:lang w:val="ru-RU" w:eastAsia="en-US" w:bidi="ar-SA"/>
      </w:rPr>
    </w:lvl>
  </w:abstractNum>
  <w:abstractNum w:abstractNumId="25" w15:restartNumberingAfterBreak="0">
    <w:nsid w:val="40D578FD"/>
    <w:multiLevelType w:val="hybridMultilevel"/>
    <w:tmpl w:val="A0206556"/>
    <w:lvl w:ilvl="0" w:tplc="8D520D6E">
      <w:start w:val="1"/>
      <w:numFmt w:val="bullet"/>
      <w:lvlText w:val="−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58C5BB0"/>
    <w:multiLevelType w:val="hybridMultilevel"/>
    <w:tmpl w:val="2FEAA96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B64F1"/>
    <w:multiLevelType w:val="hybridMultilevel"/>
    <w:tmpl w:val="C3A054F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169F4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B553AC3"/>
    <w:multiLevelType w:val="hybridMultilevel"/>
    <w:tmpl w:val="026E9870"/>
    <w:lvl w:ilvl="0" w:tplc="68D42970">
      <w:numFmt w:val="bullet"/>
      <w:lvlText w:val="—"/>
      <w:lvlJc w:val="left"/>
      <w:pPr>
        <w:ind w:left="464" w:hanging="3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E5B4C">
      <w:numFmt w:val="bullet"/>
      <w:lvlText w:val="-"/>
      <w:lvlJc w:val="left"/>
      <w:pPr>
        <w:ind w:left="114" w:hanging="2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3A859B4">
      <w:numFmt w:val="bullet"/>
      <w:lvlText w:val="•"/>
      <w:lvlJc w:val="left"/>
      <w:pPr>
        <w:ind w:left="1536" w:hanging="266"/>
      </w:pPr>
      <w:rPr>
        <w:rFonts w:hint="default"/>
        <w:lang w:val="ru-RU" w:eastAsia="en-US" w:bidi="ar-SA"/>
      </w:rPr>
    </w:lvl>
    <w:lvl w:ilvl="3" w:tplc="D98449D4">
      <w:numFmt w:val="bullet"/>
      <w:lvlText w:val="•"/>
      <w:lvlJc w:val="left"/>
      <w:pPr>
        <w:ind w:left="2612" w:hanging="266"/>
      </w:pPr>
      <w:rPr>
        <w:rFonts w:hint="default"/>
        <w:lang w:val="ru-RU" w:eastAsia="en-US" w:bidi="ar-SA"/>
      </w:rPr>
    </w:lvl>
    <w:lvl w:ilvl="4" w:tplc="A1687D42">
      <w:numFmt w:val="bullet"/>
      <w:lvlText w:val="•"/>
      <w:lvlJc w:val="left"/>
      <w:pPr>
        <w:ind w:left="3688" w:hanging="266"/>
      </w:pPr>
      <w:rPr>
        <w:rFonts w:hint="default"/>
        <w:lang w:val="ru-RU" w:eastAsia="en-US" w:bidi="ar-SA"/>
      </w:rPr>
    </w:lvl>
    <w:lvl w:ilvl="5" w:tplc="CD608494">
      <w:numFmt w:val="bullet"/>
      <w:lvlText w:val="•"/>
      <w:lvlJc w:val="left"/>
      <w:pPr>
        <w:ind w:left="4764" w:hanging="266"/>
      </w:pPr>
      <w:rPr>
        <w:rFonts w:hint="default"/>
        <w:lang w:val="ru-RU" w:eastAsia="en-US" w:bidi="ar-SA"/>
      </w:rPr>
    </w:lvl>
    <w:lvl w:ilvl="6" w:tplc="838AE51A">
      <w:numFmt w:val="bullet"/>
      <w:lvlText w:val="•"/>
      <w:lvlJc w:val="left"/>
      <w:pPr>
        <w:ind w:left="5841" w:hanging="266"/>
      </w:pPr>
      <w:rPr>
        <w:rFonts w:hint="default"/>
        <w:lang w:val="ru-RU" w:eastAsia="en-US" w:bidi="ar-SA"/>
      </w:rPr>
    </w:lvl>
    <w:lvl w:ilvl="7" w:tplc="B9489B3A">
      <w:numFmt w:val="bullet"/>
      <w:lvlText w:val="•"/>
      <w:lvlJc w:val="left"/>
      <w:pPr>
        <w:ind w:left="6917" w:hanging="266"/>
      </w:pPr>
      <w:rPr>
        <w:rFonts w:hint="default"/>
        <w:lang w:val="ru-RU" w:eastAsia="en-US" w:bidi="ar-SA"/>
      </w:rPr>
    </w:lvl>
    <w:lvl w:ilvl="8" w:tplc="8FA888AE">
      <w:numFmt w:val="bullet"/>
      <w:lvlText w:val="•"/>
      <w:lvlJc w:val="left"/>
      <w:pPr>
        <w:ind w:left="7993" w:hanging="266"/>
      </w:pPr>
      <w:rPr>
        <w:rFonts w:hint="default"/>
        <w:lang w:val="ru-RU" w:eastAsia="en-US" w:bidi="ar-SA"/>
      </w:rPr>
    </w:lvl>
  </w:abstractNum>
  <w:abstractNum w:abstractNumId="30" w15:restartNumberingAfterBreak="0">
    <w:nsid w:val="4C4E1BA8"/>
    <w:multiLevelType w:val="hybridMultilevel"/>
    <w:tmpl w:val="6E4E16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5B4099"/>
    <w:multiLevelType w:val="hybridMultilevel"/>
    <w:tmpl w:val="642C6684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B70548"/>
    <w:multiLevelType w:val="multilevel"/>
    <w:tmpl w:val="A0BE23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3" w15:restartNumberingAfterBreak="0">
    <w:nsid w:val="5B452FD1"/>
    <w:multiLevelType w:val="hybridMultilevel"/>
    <w:tmpl w:val="6360D15A"/>
    <w:lvl w:ilvl="0" w:tplc="12EE88CA">
      <w:start w:val="1"/>
      <w:numFmt w:val="decimal"/>
      <w:lvlText w:val="%1."/>
      <w:lvlJc w:val="left"/>
      <w:pPr>
        <w:ind w:left="142" w:hanging="3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2C6742">
      <w:numFmt w:val="bullet"/>
      <w:lvlText w:val="-"/>
      <w:lvlJc w:val="left"/>
      <w:pPr>
        <w:ind w:left="142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B3A600A">
      <w:numFmt w:val="bullet"/>
      <w:lvlText w:val="•"/>
      <w:lvlJc w:val="left"/>
      <w:pPr>
        <w:ind w:left="2153" w:hanging="176"/>
      </w:pPr>
      <w:rPr>
        <w:rFonts w:hint="default"/>
        <w:lang w:val="ru-RU" w:eastAsia="en-US" w:bidi="ar-SA"/>
      </w:rPr>
    </w:lvl>
    <w:lvl w:ilvl="3" w:tplc="F056A570">
      <w:numFmt w:val="bullet"/>
      <w:lvlText w:val="•"/>
      <w:lvlJc w:val="left"/>
      <w:pPr>
        <w:ind w:left="3159" w:hanging="176"/>
      </w:pPr>
      <w:rPr>
        <w:rFonts w:hint="default"/>
        <w:lang w:val="ru-RU" w:eastAsia="en-US" w:bidi="ar-SA"/>
      </w:rPr>
    </w:lvl>
    <w:lvl w:ilvl="4" w:tplc="6694912C">
      <w:numFmt w:val="bullet"/>
      <w:lvlText w:val="•"/>
      <w:lvlJc w:val="left"/>
      <w:pPr>
        <w:ind w:left="4166" w:hanging="176"/>
      </w:pPr>
      <w:rPr>
        <w:rFonts w:hint="default"/>
        <w:lang w:val="ru-RU" w:eastAsia="en-US" w:bidi="ar-SA"/>
      </w:rPr>
    </w:lvl>
    <w:lvl w:ilvl="5" w:tplc="D34A4F4E">
      <w:numFmt w:val="bullet"/>
      <w:lvlText w:val="•"/>
      <w:lvlJc w:val="left"/>
      <w:pPr>
        <w:ind w:left="5173" w:hanging="176"/>
      </w:pPr>
      <w:rPr>
        <w:rFonts w:hint="default"/>
        <w:lang w:val="ru-RU" w:eastAsia="en-US" w:bidi="ar-SA"/>
      </w:rPr>
    </w:lvl>
    <w:lvl w:ilvl="6" w:tplc="D8722FC6">
      <w:numFmt w:val="bullet"/>
      <w:lvlText w:val="•"/>
      <w:lvlJc w:val="left"/>
      <w:pPr>
        <w:ind w:left="6179" w:hanging="176"/>
      </w:pPr>
      <w:rPr>
        <w:rFonts w:hint="default"/>
        <w:lang w:val="ru-RU" w:eastAsia="en-US" w:bidi="ar-SA"/>
      </w:rPr>
    </w:lvl>
    <w:lvl w:ilvl="7" w:tplc="1D548C74">
      <w:numFmt w:val="bullet"/>
      <w:lvlText w:val="•"/>
      <w:lvlJc w:val="left"/>
      <w:pPr>
        <w:ind w:left="7186" w:hanging="176"/>
      </w:pPr>
      <w:rPr>
        <w:rFonts w:hint="default"/>
        <w:lang w:val="ru-RU" w:eastAsia="en-US" w:bidi="ar-SA"/>
      </w:rPr>
    </w:lvl>
    <w:lvl w:ilvl="8" w:tplc="A9967788">
      <w:numFmt w:val="bullet"/>
      <w:lvlText w:val="•"/>
      <w:lvlJc w:val="left"/>
      <w:pPr>
        <w:ind w:left="8192" w:hanging="176"/>
      </w:pPr>
      <w:rPr>
        <w:rFonts w:hint="default"/>
        <w:lang w:val="ru-RU" w:eastAsia="en-US" w:bidi="ar-SA"/>
      </w:rPr>
    </w:lvl>
  </w:abstractNum>
  <w:abstractNum w:abstractNumId="34" w15:restartNumberingAfterBreak="0">
    <w:nsid w:val="5CF457FA"/>
    <w:multiLevelType w:val="hybridMultilevel"/>
    <w:tmpl w:val="642C6684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63983"/>
    <w:multiLevelType w:val="hybridMultilevel"/>
    <w:tmpl w:val="1254A7D2"/>
    <w:lvl w:ilvl="0" w:tplc="B6C64E08">
      <w:start w:val="1"/>
      <w:numFmt w:val="decimal"/>
      <w:lvlText w:val="%1."/>
      <w:lvlJc w:val="left"/>
      <w:pPr>
        <w:ind w:left="142" w:hanging="3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16621E">
      <w:numFmt w:val="bullet"/>
      <w:lvlText w:val="-"/>
      <w:lvlJc w:val="left"/>
      <w:pPr>
        <w:ind w:left="142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B84C80A">
      <w:numFmt w:val="bullet"/>
      <w:lvlText w:val="•"/>
      <w:lvlJc w:val="left"/>
      <w:pPr>
        <w:ind w:left="2153" w:hanging="176"/>
      </w:pPr>
      <w:rPr>
        <w:rFonts w:hint="default"/>
        <w:lang w:val="ru-RU" w:eastAsia="en-US" w:bidi="ar-SA"/>
      </w:rPr>
    </w:lvl>
    <w:lvl w:ilvl="3" w:tplc="A9C6BDE0">
      <w:numFmt w:val="bullet"/>
      <w:lvlText w:val="•"/>
      <w:lvlJc w:val="left"/>
      <w:pPr>
        <w:ind w:left="3159" w:hanging="176"/>
      </w:pPr>
      <w:rPr>
        <w:rFonts w:hint="default"/>
        <w:lang w:val="ru-RU" w:eastAsia="en-US" w:bidi="ar-SA"/>
      </w:rPr>
    </w:lvl>
    <w:lvl w:ilvl="4" w:tplc="CCAEC134">
      <w:numFmt w:val="bullet"/>
      <w:lvlText w:val="•"/>
      <w:lvlJc w:val="left"/>
      <w:pPr>
        <w:ind w:left="4166" w:hanging="176"/>
      </w:pPr>
      <w:rPr>
        <w:rFonts w:hint="default"/>
        <w:lang w:val="ru-RU" w:eastAsia="en-US" w:bidi="ar-SA"/>
      </w:rPr>
    </w:lvl>
    <w:lvl w:ilvl="5" w:tplc="8F10E814">
      <w:numFmt w:val="bullet"/>
      <w:lvlText w:val="•"/>
      <w:lvlJc w:val="left"/>
      <w:pPr>
        <w:ind w:left="5173" w:hanging="176"/>
      </w:pPr>
      <w:rPr>
        <w:rFonts w:hint="default"/>
        <w:lang w:val="ru-RU" w:eastAsia="en-US" w:bidi="ar-SA"/>
      </w:rPr>
    </w:lvl>
    <w:lvl w:ilvl="6" w:tplc="D5BAB728">
      <w:numFmt w:val="bullet"/>
      <w:lvlText w:val="•"/>
      <w:lvlJc w:val="left"/>
      <w:pPr>
        <w:ind w:left="6179" w:hanging="176"/>
      </w:pPr>
      <w:rPr>
        <w:rFonts w:hint="default"/>
        <w:lang w:val="ru-RU" w:eastAsia="en-US" w:bidi="ar-SA"/>
      </w:rPr>
    </w:lvl>
    <w:lvl w:ilvl="7" w:tplc="EB861538">
      <w:numFmt w:val="bullet"/>
      <w:lvlText w:val="•"/>
      <w:lvlJc w:val="left"/>
      <w:pPr>
        <w:ind w:left="7186" w:hanging="176"/>
      </w:pPr>
      <w:rPr>
        <w:rFonts w:hint="default"/>
        <w:lang w:val="ru-RU" w:eastAsia="en-US" w:bidi="ar-SA"/>
      </w:rPr>
    </w:lvl>
    <w:lvl w:ilvl="8" w:tplc="725CBF18">
      <w:numFmt w:val="bullet"/>
      <w:lvlText w:val="•"/>
      <w:lvlJc w:val="left"/>
      <w:pPr>
        <w:ind w:left="8192" w:hanging="176"/>
      </w:pPr>
      <w:rPr>
        <w:rFonts w:hint="default"/>
        <w:lang w:val="ru-RU" w:eastAsia="en-US" w:bidi="ar-SA"/>
      </w:rPr>
    </w:lvl>
  </w:abstractNum>
  <w:abstractNum w:abstractNumId="36" w15:restartNumberingAfterBreak="0">
    <w:nsid w:val="654420A5"/>
    <w:multiLevelType w:val="hybridMultilevel"/>
    <w:tmpl w:val="642C6684"/>
    <w:lvl w:ilvl="0" w:tplc="31224B90">
      <w:start w:val="1"/>
      <w:numFmt w:val="decimal"/>
      <w:lvlText w:val="%1."/>
      <w:lvlJc w:val="center"/>
      <w:pPr>
        <w:ind w:left="502" w:hanging="360"/>
      </w:pPr>
    </w:lvl>
    <w:lvl w:ilvl="1" w:tplc="35B6D912">
      <w:start w:val="1"/>
      <w:numFmt w:val="lowerLetter"/>
      <w:lvlText w:val="%2."/>
      <w:lvlJc w:val="left"/>
      <w:pPr>
        <w:ind w:left="1440" w:hanging="360"/>
      </w:pPr>
    </w:lvl>
    <w:lvl w:ilvl="2" w:tplc="1F566EE4">
      <w:start w:val="1"/>
      <w:numFmt w:val="lowerRoman"/>
      <w:lvlText w:val="%3."/>
      <w:lvlJc w:val="right"/>
      <w:pPr>
        <w:ind w:left="2160" w:hanging="180"/>
      </w:pPr>
    </w:lvl>
    <w:lvl w:ilvl="3" w:tplc="B6CC54F0">
      <w:start w:val="1"/>
      <w:numFmt w:val="decimal"/>
      <w:lvlText w:val="%4."/>
      <w:lvlJc w:val="left"/>
      <w:pPr>
        <w:ind w:left="2880" w:hanging="360"/>
      </w:pPr>
    </w:lvl>
    <w:lvl w:ilvl="4" w:tplc="DC2056A4">
      <w:start w:val="1"/>
      <w:numFmt w:val="lowerLetter"/>
      <w:lvlText w:val="%5."/>
      <w:lvlJc w:val="left"/>
      <w:pPr>
        <w:ind w:left="3600" w:hanging="360"/>
      </w:pPr>
    </w:lvl>
    <w:lvl w:ilvl="5" w:tplc="2DB00B32">
      <w:start w:val="1"/>
      <w:numFmt w:val="lowerRoman"/>
      <w:lvlText w:val="%6."/>
      <w:lvlJc w:val="right"/>
      <w:pPr>
        <w:ind w:left="4320" w:hanging="180"/>
      </w:pPr>
    </w:lvl>
    <w:lvl w:ilvl="6" w:tplc="DA8E188C">
      <w:start w:val="1"/>
      <w:numFmt w:val="decimal"/>
      <w:lvlText w:val="%7."/>
      <w:lvlJc w:val="left"/>
      <w:pPr>
        <w:ind w:left="5040" w:hanging="360"/>
      </w:pPr>
    </w:lvl>
    <w:lvl w:ilvl="7" w:tplc="0D4A21B6">
      <w:start w:val="1"/>
      <w:numFmt w:val="lowerLetter"/>
      <w:lvlText w:val="%8."/>
      <w:lvlJc w:val="left"/>
      <w:pPr>
        <w:ind w:left="5760" w:hanging="360"/>
      </w:pPr>
    </w:lvl>
    <w:lvl w:ilvl="8" w:tplc="CE6E0F5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F7648"/>
    <w:multiLevelType w:val="hybridMultilevel"/>
    <w:tmpl w:val="2FEAA96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74597738">
    <w:abstractNumId w:val="19"/>
  </w:num>
  <w:num w:numId="2" w16cid:durableId="5113370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25582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78741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96434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49856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3413384">
    <w:abstractNumId w:val="22"/>
  </w:num>
  <w:num w:numId="8" w16cid:durableId="31195405">
    <w:abstractNumId w:val="11"/>
  </w:num>
  <w:num w:numId="9" w16cid:durableId="1601639612">
    <w:abstractNumId w:val="12"/>
  </w:num>
  <w:num w:numId="10" w16cid:durableId="1910653650">
    <w:abstractNumId w:val="10"/>
  </w:num>
  <w:num w:numId="11" w16cid:durableId="1049451946">
    <w:abstractNumId w:val="3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48867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71797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2917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6004440">
    <w:abstractNumId w:val="8"/>
  </w:num>
  <w:num w:numId="16" w16cid:durableId="194585659">
    <w:abstractNumId w:val="18"/>
  </w:num>
  <w:num w:numId="17" w16cid:durableId="1206989439">
    <w:abstractNumId w:val="17"/>
  </w:num>
  <w:num w:numId="18" w16cid:durableId="59141037">
    <w:abstractNumId w:val="15"/>
  </w:num>
  <w:num w:numId="19" w16cid:durableId="233862268">
    <w:abstractNumId w:val="9"/>
  </w:num>
  <w:num w:numId="20" w16cid:durableId="1434129196">
    <w:abstractNumId w:val="29"/>
  </w:num>
  <w:num w:numId="21" w16cid:durableId="1501651612">
    <w:abstractNumId w:val="24"/>
  </w:num>
  <w:num w:numId="22" w16cid:durableId="1788506228">
    <w:abstractNumId w:val="25"/>
  </w:num>
  <w:num w:numId="23" w16cid:durableId="27680257">
    <w:abstractNumId w:val="27"/>
  </w:num>
  <w:num w:numId="24" w16cid:durableId="699622684">
    <w:abstractNumId w:val="23"/>
  </w:num>
  <w:num w:numId="25" w16cid:durableId="2017152590">
    <w:abstractNumId w:val="33"/>
  </w:num>
  <w:num w:numId="26" w16cid:durableId="1525242543">
    <w:abstractNumId w:val="20"/>
  </w:num>
  <w:num w:numId="27" w16cid:durableId="80495797">
    <w:abstractNumId w:val="35"/>
  </w:num>
  <w:num w:numId="28" w16cid:durableId="2095782850">
    <w:abstractNumId w:val="16"/>
  </w:num>
  <w:num w:numId="29" w16cid:durableId="11283513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1860946">
    <w:abstractNumId w:val="21"/>
  </w:num>
  <w:num w:numId="31" w16cid:durableId="14669712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28162611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84"/>
    <w:rsid w:val="00000222"/>
    <w:rsid w:val="0000204D"/>
    <w:rsid w:val="00002078"/>
    <w:rsid w:val="00002BCA"/>
    <w:rsid w:val="000048B9"/>
    <w:rsid w:val="00004CA0"/>
    <w:rsid w:val="00005129"/>
    <w:rsid w:val="00007E9F"/>
    <w:rsid w:val="00011997"/>
    <w:rsid w:val="00011E3E"/>
    <w:rsid w:val="00012302"/>
    <w:rsid w:val="00015CB1"/>
    <w:rsid w:val="00015D5A"/>
    <w:rsid w:val="00015E22"/>
    <w:rsid w:val="000177F8"/>
    <w:rsid w:val="0002037D"/>
    <w:rsid w:val="000205B5"/>
    <w:rsid w:val="000205E9"/>
    <w:rsid w:val="00020740"/>
    <w:rsid w:val="00020947"/>
    <w:rsid w:val="00020A7D"/>
    <w:rsid w:val="0002162C"/>
    <w:rsid w:val="000224AA"/>
    <w:rsid w:val="00023CD6"/>
    <w:rsid w:val="00024335"/>
    <w:rsid w:val="00026AB6"/>
    <w:rsid w:val="00031AA7"/>
    <w:rsid w:val="00033100"/>
    <w:rsid w:val="000342C3"/>
    <w:rsid w:val="00034738"/>
    <w:rsid w:val="000347A8"/>
    <w:rsid w:val="00035AF0"/>
    <w:rsid w:val="00035D9F"/>
    <w:rsid w:val="00036539"/>
    <w:rsid w:val="00036783"/>
    <w:rsid w:val="00036935"/>
    <w:rsid w:val="00041488"/>
    <w:rsid w:val="0004162A"/>
    <w:rsid w:val="00043720"/>
    <w:rsid w:val="000438CE"/>
    <w:rsid w:val="00044384"/>
    <w:rsid w:val="00044792"/>
    <w:rsid w:val="00045D88"/>
    <w:rsid w:val="00046490"/>
    <w:rsid w:val="00046985"/>
    <w:rsid w:val="00046E54"/>
    <w:rsid w:val="00047142"/>
    <w:rsid w:val="00047252"/>
    <w:rsid w:val="0005059A"/>
    <w:rsid w:val="00051805"/>
    <w:rsid w:val="00052296"/>
    <w:rsid w:val="00053DE4"/>
    <w:rsid w:val="000544FF"/>
    <w:rsid w:val="0005509E"/>
    <w:rsid w:val="000550D3"/>
    <w:rsid w:val="00055140"/>
    <w:rsid w:val="0005617B"/>
    <w:rsid w:val="00056482"/>
    <w:rsid w:val="0005676B"/>
    <w:rsid w:val="00057B27"/>
    <w:rsid w:val="000602DE"/>
    <w:rsid w:val="00060410"/>
    <w:rsid w:val="000618A9"/>
    <w:rsid w:val="00061FCF"/>
    <w:rsid w:val="00063913"/>
    <w:rsid w:val="00063FA4"/>
    <w:rsid w:val="000664FD"/>
    <w:rsid w:val="00066840"/>
    <w:rsid w:val="00066ACA"/>
    <w:rsid w:val="0006724C"/>
    <w:rsid w:val="0006755D"/>
    <w:rsid w:val="00067DE4"/>
    <w:rsid w:val="00070F65"/>
    <w:rsid w:val="00071685"/>
    <w:rsid w:val="00072827"/>
    <w:rsid w:val="00073820"/>
    <w:rsid w:val="00073E52"/>
    <w:rsid w:val="00074155"/>
    <w:rsid w:val="000756DE"/>
    <w:rsid w:val="00077027"/>
    <w:rsid w:val="0007766E"/>
    <w:rsid w:val="00077E6A"/>
    <w:rsid w:val="0008593F"/>
    <w:rsid w:val="00085CD0"/>
    <w:rsid w:val="00086D10"/>
    <w:rsid w:val="00087C67"/>
    <w:rsid w:val="000901A3"/>
    <w:rsid w:val="000913CE"/>
    <w:rsid w:val="000919BE"/>
    <w:rsid w:val="00092AF6"/>
    <w:rsid w:val="00094A69"/>
    <w:rsid w:val="000A1FB2"/>
    <w:rsid w:val="000A2A1E"/>
    <w:rsid w:val="000A2A9C"/>
    <w:rsid w:val="000A2EF5"/>
    <w:rsid w:val="000A5359"/>
    <w:rsid w:val="000A5614"/>
    <w:rsid w:val="000A57FA"/>
    <w:rsid w:val="000A78EE"/>
    <w:rsid w:val="000B165C"/>
    <w:rsid w:val="000B20CC"/>
    <w:rsid w:val="000B2489"/>
    <w:rsid w:val="000B252E"/>
    <w:rsid w:val="000B2C46"/>
    <w:rsid w:val="000B35D2"/>
    <w:rsid w:val="000B3AD7"/>
    <w:rsid w:val="000C14F8"/>
    <w:rsid w:val="000C2B3C"/>
    <w:rsid w:val="000C2CA9"/>
    <w:rsid w:val="000C2F93"/>
    <w:rsid w:val="000C33DB"/>
    <w:rsid w:val="000C3EF9"/>
    <w:rsid w:val="000C448B"/>
    <w:rsid w:val="000C51C9"/>
    <w:rsid w:val="000C538B"/>
    <w:rsid w:val="000D1316"/>
    <w:rsid w:val="000D4A73"/>
    <w:rsid w:val="000D574F"/>
    <w:rsid w:val="000D5CA1"/>
    <w:rsid w:val="000D788C"/>
    <w:rsid w:val="000E0628"/>
    <w:rsid w:val="000E1C5E"/>
    <w:rsid w:val="000E31AA"/>
    <w:rsid w:val="000E35BB"/>
    <w:rsid w:val="000E4164"/>
    <w:rsid w:val="000E4AF2"/>
    <w:rsid w:val="000E4FF3"/>
    <w:rsid w:val="000E509C"/>
    <w:rsid w:val="000E5E45"/>
    <w:rsid w:val="000E6047"/>
    <w:rsid w:val="000E6D50"/>
    <w:rsid w:val="000E7029"/>
    <w:rsid w:val="000E7487"/>
    <w:rsid w:val="000F15F5"/>
    <w:rsid w:val="000F191D"/>
    <w:rsid w:val="000F21F3"/>
    <w:rsid w:val="000F35A0"/>
    <w:rsid w:val="000F3B37"/>
    <w:rsid w:val="000F429B"/>
    <w:rsid w:val="000F44E1"/>
    <w:rsid w:val="000F587C"/>
    <w:rsid w:val="000F62FD"/>
    <w:rsid w:val="001000C6"/>
    <w:rsid w:val="001028D3"/>
    <w:rsid w:val="00102CD5"/>
    <w:rsid w:val="00103683"/>
    <w:rsid w:val="00104923"/>
    <w:rsid w:val="001049CA"/>
    <w:rsid w:val="00104B39"/>
    <w:rsid w:val="00106ACD"/>
    <w:rsid w:val="001074CD"/>
    <w:rsid w:val="00111598"/>
    <w:rsid w:val="00112D47"/>
    <w:rsid w:val="001131CA"/>
    <w:rsid w:val="00114C67"/>
    <w:rsid w:val="00116205"/>
    <w:rsid w:val="0011695E"/>
    <w:rsid w:val="00121141"/>
    <w:rsid w:val="00121B75"/>
    <w:rsid w:val="00121C09"/>
    <w:rsid w:val="00122748"/>
    <w:rsid w:val="00122AB5"/>
    <w:rsid w:val="001230E4"/>
    <w:rsid w:val="00125039"/>
    <w:rsid w:val="00125154"/>
    <w:rsid w:val="00125CE6"/>
    <w:rsid w:val="00127E64"/>
    <w:rsid w:val="00130611"/>
    <w:rsid w:val="00132109"/>
    <w:rsid w:val="00132A5C"/>
    <w:rsid w:val="0013582F"/>
    <w:rsid w:val="001366EA"/>
    <w:rsid w:val="00136B50"/>
    <w:rsid w:val="00137B24"/>
    <w:rsid w:val="00141579"/>
    <w:rsid w:val="0014351D"/>
    <w:rsid w:val="0014525C"/>
    <w:rsid w:val="001458E9"/>
    <w:rsid w:val="00146E18"/>
    <w:rsid w:val="00151370"/>
    <w:rsid w:val="00152666"/>
    <w:rsid w:val="00152FD0"/>
    <w:rsid w:val="00156D2C"/>
    <w:rsid w:val="0016203C"/>
    <w:rsid w:val="00162502"/>
    <w:rsid w:val="00162857"/>
    <w:rsid w:val="001641B7"/>
    <w:rsid w:val="001641C5"/>
    <w:rsid w:val="0016493D"/>
    <w:rsid w:val="00164D14"/>
    <w:rsid w:val="001670A3"/>
    <w:rsid w:val="00172D8A"/>
    <w:rsid w:val="001732FE"/>
    <w:rsid w:val="00174765"/>
    <w:rsid w:val="00174E6E"/>
    <w:rsid w:val="00175A64"/>
    <w:rsid w:val="00175B3C"/>
    <w:rsid w:val="00175E47"/>
    <w:rsid w:val="00176B43"/>
    <w:rsid w:val="00181205"/>
    <w:rsid w:val="00182A85"/>
    <w:rsid w:val="001874D4"/>
    <w:rsid w:val="0019094A"/>
    <w:rsid w:val="00191346"/>
    <w:rsid w:val="00192D0C"/>
    <w:rsid w:val="001931F7"/>
    <w:rsid w:val="00195C21"/>
    <w:rsid w:val="001A01EC"/>
    <w:rsid w:val="001A0DD0"/>
    <w:rsid w:val="001A678D"/>
    <w:rsid w:val="001A6DCB"/>
    <w:rsid w:val="001A75F4"/>
    <w:rsid w:val="001B18A3"/>
    <w:rsid w:val="001B272D"/>
    <w:rsid w:val="001B2A84"/>
    <w:rsid w:val="001B2BD6"/>
    <w:rsid w:val="001B336E"/>
    <w:rsid w:val="001B4B01"/>
    <w:rsid w:val="001B542F"/>
    <w:rsid w:val="001B5569"/>
    <w:rsid w:val="001B5600"/>
    <w:rsid w:val="001B6816"/>
    <w:rsid w:val="001B7A17"/>
    <w:rsid w:val="001C0BE4"/>
    <w:rsid w:val="001C1B11"/>
    <w:rsid w:val="001C36C0"/>
    <w:rsid w:val="001C4FF9"/>
    <w:rsid w:val="001C5236"/>
    <w:rsid w:val="001C5B3D"/>
    <w:rsid w:val="001C62A1"/>
    <w:rsid w:val="001D0484"/>
    <w:rsid w:val="001D0E47"/>
    <w:rsid w:val="001D1463"/>
    <w:rsid w:val="001D2C35"/>
    <w:rsid w:val="001D2E0D"/>
    <w:rsid w:val="001D2E86"/>
    <w:rsid w:val="001D6D0A"/>
    <w:rsid w:val="001D7E35"/>
    <w:rsid w:val="001E121E"/>
    <w:rsid w:val="001E1718"/>
    <w:rsid w:val="001E2ACD"/>
    <w:rsid w:val="001E462B"/>
    <w:rsid w:val="001E668B"/>
    <w:rsid w:val="001E6BC1"/>
    <w:rsid w:val="001E6CF7"/>
    <w:rsid w:val="001F00D5"/>
    <w:rsid w:val="001F058F"/>
    <w:rsid w:val="001F4EFD"/>
    <w:rsid w:val="001F6C5F"/>
    <w:rsid w:val="001F72E6"/>
    <w:rsid w:val="00201354"/>
    <w:rsid w:val="0020190E"/>
    <w:rsid w:val="00203C5F"/>
    <w:rsid w:val="0020475C"/>
    <w:rsid w:val="0020489F"/>
    <w:rsid w:val="00204E04"/>
    <w:rsid w:val="0020680B"/>
    <w:rsid w:val="0020763B"/>
    <w:rsid w:val="00207E75"/>
    <w:rsid w:val="00207F2B"/>
    <w:rsid w:val="00210847"/>
    <w:rsid w:val="002117C7"/>
    <w:rsid w:val="00211A81"/>
    <w:rsid w:val="00212830"/>
    <w:rsid w:val="00214BFF"/>
    <w:rsid w:val="00215DEC"/>
    <w:rsid w:val="002162F1"/>
    <w:rsid w:val="002171C8"/>
    <w:rsid w:val="00217B99"/>
    <w:rsid w:val="00221134"/>
    <w:rsid w:val="002213AF"/>
    <w:rsid w:val="002222FE"/>
    <w:rsid w:val="00222ED6"/>
    <w:rsid w:val="00223E0A"/>
    <w:rsid w:val="00224764"/>
    <w:rsid w:val="002253DF"/>
    <w:rsid w:val="002262AB"/>
    <w:rsid w:val="002266BD"/>
    <w:rsid w:val="00227A44"/>
    <w:rsid w:val="0023201D"/>
    <w:rsid w:val="00232D95"/>
    <w:rsid w:val="00233DF0"/>
    <w:rsid w:val="002343E0"/>
    <w:rsid w:val="00234C09"/>
    <w:rsid w:val="00234E05"/>
    <w:rsid w:val="00236B62"/>
    <w:rsid w:val="00240F47"/>
    <w:rsid w:val="002414BE"/>
    <w:rsid w:val="002415E6"/>
    <w:rsid w:val="00241C09"/>
    <w:rsid w:val="002421AB"/>
    <w:rsid w:val="00243D4C"/>
    <w:rsid w:val="0024436B"/>
    <w:rsid w:val="0024444F"/>
    <w:rsid w:val="00245578"/>
    <w:rsid w:val="002462FC"/>
    <w:rsid w:val="00247776"/>
    <w:rsid w:val="00247A9D"/>
    <w:rsid w:val="002501ED"/>
    <w:rsid w:val="002509E5"/>
    <w:rsid w:val="00251FE4"/>
    <w:rsid w:val="00253462"/>
    <w:rsid w:val="00255214"/>
    <w:rsid w:val="002554A7"/>
    <w:rsid w:val="00255891"/>
    <w:rsid w:val="00260236"/>
    <w:rsid w:val="002604A7"/>
    <w:rsid w:val="002620A8"/>
    <w:rsid w:val="0026356E"/>
    <w:rsid w:val="00263792"/>
    <w:rsid w:val="00264248"/>
    <w:rsid w:val="002664A0"/>
    <w:rsid w:val="00267494"/>
    <w:rsid w:val="00267E41"/>
    <w:rsid w:val="002707AF"/>
    <w:rsid w:val="00270B47"/>
    <w:rsid w:val="00271965"/>
    <w:rsid w:val="00271AA2"/>
    <w:rsid w:val="00271B29"/>
    <w:rsid w:val="00272ABC"/>
    <w:rsid w:val="00274B81"/>
    <w:rsid w:val="0027521E"/>
    <w:rsid w:val="002754B7"/>
    <w:rsid w:val="00276D5F"/>
    <w:rsid w:val="00277CCD"/>
    <w:rsid w:val="00280293"/>
    <w:rsid w:val="00280804"/>
    <w:rsid w:val="00281131"/>
    <w:rsid w:val="002815B9"/>
    <w:rsid w:val="002819E2"/>
    <w:rsid w:val="00281EEE"/>
    <w:rsid w:val="00282209"/>
    <w:rsid w:val="00282C7F"/>
    <w:rsid w:val="00282EC3"/>
    <w:rsid w:val="00283BA6"/>
    <w:rsid w:val="00283D8A"/>
    <w:rsid w:val="002841B1"/>
    <w:rsid w:val="002843AA"/>
    <w:rsid w:val="002862EC"/>
    <w:rsid w:val="0028695B"/>
    <w:rsid w:val="002917E5"/>
    <w:rsid w:val="00291992"/>
    <w:rsid w:val="002926E9"/>
    <w:rsid w:val="00292C46"/>
    <w:rsid w:val="00294525"/>
    <w:rsid w:val="002963B3"/>
    <w:rsid w:val="002968F7"/>
    <w:rsid w:val="00297160"/>
    <w:rsid w:val="00297D6B"/>
    <w:rsid w:val="00297EB7"/>
    <w:rsid w:val="002A02B8"/>
    <w:rsid w:val="002A38B0"/>
    <w:rsid w:val="002A58BE"/>
    <w:rsid w:val="002A6144"/>
    <w:rsid w:val="002A6242"/>
    <w:rsid w:val="002A6E19"/>
    <w:rsid w:val="002B037D"/>
    <w:rsid w:val="002B180D"/>
    <w:rsid w:val="002B1E70"/>
    <w:rsid w:val="002B3579"/>
    <w:rsid w:val="002B4E71"/>
    <w:rsid w:val="002B6FD4"/>
    <w:rsid w:val="002B7416"/>
    <w:rsid w:val="002C0453"/>
    <w:rsid w:val="002C23A2"/>
    <w:rsid w:val="002C3174"/>
    <w:rsid w:val="002C7194"/>
    <w:rsid w:val="002D04AF"/>
    <w:rsid w:val="002D0E56"/>
    <w:rsid w:val="002D2389"/>
    <w:rsid w:val="002D3588"/>
    <w:rsid w:val="002D5113"/>
    <w:rsid w:val="002D57BA"/>
    <w:rsid w:val="002D6D9D"/>
    <w:rsid w:val="002D6E87"/>
    <w:rsid w:val="002D7022"/>
    <w:rsid w:val="002D7026"/>
    <w:rsid w:val="002E0D51"/>
    <w:rsid w:val="002E1326"/>
    <w:rsid w:val="002E1A26"/>
    <w:rsid w:val="002E2018"/>
    <w:rsid w:val="002E3543"/>
    <w:rsid w:val="002E3A8E"/>
    <w:rsid w:val="002E3E04"/>
    <w:rsid w:val="002E42AC"/>
    <w:rsid w:val="002E4631"/>
    <w:rsid w:val="002E4702"/>
    <w:rsid w:val="002E6508"/>
    <w:rsid w:val="002E7550"/>
    <w:rsid w:val="002E7A64"/>
    <w:rsid w:val="002F0DF4"/>
    <w:rsid w:val="002F2405"/>
    <w:rsid w:val="002F4506"/>
    <w:rsid w:val="002F4C85"/>
    <w:rsid w:val="002F4CF9"/>
    <w:rsid w:val="002F4D51"/>
    <w:rsid w:val="002F677E"/>
    <w:rsid w:val="002F67DB"/>
    <w:rsid w:val="003025CE"/>
    <w:rsid w:val="00304C4F"/>
    <w:rsid w:val="00305E76"/>
    <w:rsid w:val="003100ED"/>
    <w:rsid w:val="00310694"/>
    <w:rsid w:val="0031348A"/>
    <w:rsid w:val="003147BB"/>
    <w:rsid w:val="003158CD"/>
    <w:rsid w:val="003179F6"/>
    <w:rsid w:val="0032169A"/>
    <w:rsid w:val="003220D3"/>
    <w:rsid w:val="003221AF"/>
    <w:rsid w:val="003224CE"/>
    <w:rsid w:val="00324E65"/>
    <w:rsid w:val="00325D69"/>
    <w:rsid w:val="00326003"/>
    <w:rsid w:val="00327B48"/>
    <w:rsid w:val="00327E49"/>
    <w:rsid w:val="003301B8"/>
    <w:rsid w:val="00330629"/>
    <w:rsid w:val="00333A86"/>
    <w:rsid w:val="003341AA"/>
    <w:rsid w:val="003342D9"/>
    <w:rsid w:val="00334A47"/>
    <w:rsid w:val="003350E0"/>
    <w:rsid w:val="00336726"/>
    <w:rsid w:val="0033767D"/>
    <w:rsid w:val="003414D8"/>
    <w:rsid w:val="00342551"/>
    <w:rsid w:val="00345BB9"/>
    <w:rsid w:val="00347347"/>
    <w:rsid w:val="00347415"/>
    <w:rsid w:val="003504BC"/>
    <w:rsid w:val="00350BA9"/>
    <w:rsid w:val="00351590"/>
    <w:rsid w:val="003515FB"/>
    <w:rsid w:val="00352FFD"/>
    <w:rsid w:val="00353A16"/>
    <w:rsid w:val="00353D36"/>
    <w:rsid w:val="0035682D"/>
    <w:rsid w:val="00356A62"/>
    <w:rsid w:val="00356F02"/>
    <w:rsid w:val="003605DA"/>
    <w:rsid w:val="00360DB1"/>
    <w:rsid w:val="00360EE0"/>
    <w:rsid w:val="00363322"/>
    <w:rsid w:val="00363AE9"/>
    <w:rsid w:val="00366E19"/>
    <w:rsid w:val="0036718A"/>
    <w:rsid w:val="00373DBD"/>
    <w:rsid w:val="0037565F"/>
    <w:rsid w:val="00375EDA"/>
    <w:rsid w:val="00376C2C"/>
    <w:rsid w:val="003772E1"/>
    <w:rsid w:val="00377B59"/>
    <w:rsid w:val="00380318"/>
    <w:rsid w:val="0038092C"/>
    <w:rsid w:val="00382DA1"/>
    <w:rsid w:val="003833A0"/>
    <w:rsid w:val="00384F00"/>
    <w:rsid w:val="003866BB"/>
    <w:rsid w:val="00387895"/>
    <w:rsid w:val="003918C4"/>
    <w:rsid w:val="00391ADA"/>
    <w:rsid w:val="0039746C"/>
    <w:rsid w:val="00397C4F"/>
    <w:rsid w:val="003A1529"/>
    <w:rsid w:val="003A1E80"/>
    <w:rsid w:val="003A4AD5"/>
    <w:rsid w:val="003A6C49"/>
    <w:rsid w:val="003A6CD6"/>
    <w:rsid w:val="003B23DE"/>
    <w:rsid w:val="003B36D6"/>
    <w:rsid w:val="003B7103"/>
    <w:rsid w:val="003B7568"/>
    <w:rsid w:val="003C0F48"/>
    <w:rsid w:val="003C2766"/>
    <w:rsid w:val="003C4324"/>
    <w:rsid w:val="003C6DB3"/>
    <w:rsid w:val="003D024E"/>
    <w:rsid w:val="003D1497"/>
    <w:rsid w:val="003D28C1"/>
    <w:rsid w:val="003D2B08"/>
    <w:rsid w:val="003D3430"/>
    <w:rsid w:val="003D3C29"/>
    <w:rsid w:val="003D47D1"/>
    <w:rsid w:val="003D4A42"/>
    <w:rsid w:val="003D6144"/>
    <w:rsid w:val="003D6574"/>
    <w:rsid w:val="003D6B9F"/>
    <w:rsid w:val="003E0E4F"/>
    <w:rsid w:val="003E1821"/>
    <w:rsid w:val="003E1B03"/>
    <w:rsid w:val="003E2806"/>
    <w:rsid w:val="003E300F"/>
    <w:rsid w:val="003E319E"/>
    <w:rsid w:val="003E3706"/>
    <w:rsid w:val="003E3AAF"/>
    <w:rsid w:val="003E3E92"/>
    <w:rsid w:val="003E4A7A"/>
    <w:rsid w:val="003E5616"/>
    <w:rsid w:val="003E668D"/>
    <w:rsid w:val="003F02B2"/>
    <w:rsid w:val="003F05A2"/>
    <w:rsid w:val="003F2AC2"/>
    <w:rsid w:val="003F2D71"/>
    <w:rsid w:val="003F5588"/>
    <w:rsid w:val="003F6D4D"/>
    <w:rsid w:val="00400849"/>
    <w:rsid w:val="00400F85"/>
    <w:rsid w:val="0040111E"/>
    <w:rsid w:val="00402BE9"/>
    <w:rsid w:val="004030FF"/>
    <w:rsid w:val="004074DC"/>
    <w:rsid w:val="00407B12"/>
    <w:rsid w:val="0041064A"/>
    <w:rsid w:val="00410C1A"/>
    <w:rsid w:val="0041135B"/>
    <w:rsid w:val="004116DE"/>
    <w:rsid w:val="004120FC"/>
    <w:rsid w:val="00413666"/>
    <w:rsid w:val="00415B8E"/>
    <w:rsid w:val="00415E24"/>
    <w:rsid w:val="00416742"/>
    <w:rsid w:val="00416895"/>
    <w:rsid w:val="004169DD"/>
    <w:rsid w:val="00416FCC"/>
    <w:rsid w:val="00417000"/>
    <w:rsid w:val="0041740D"/>
    <w:rsid w:val="00420304"/>
    <w:rsid w:val="00420320"/>
    <w:rsid w:val="0042171F"/>
    <w:rsid w:val="004226C4"/>
    <w:rsid w:val="00422CA4"/>
    <w:rsid w:val="004235AC"/>
    <w:rsid w:val="00423D80"/>
    <w:rsid w:val="00424C5F"/>
    <w:rsid w:val="0042513E"/>
    <w:rsid w:val="00426EA5"/>
    <w:rsid w:val="004273D6"/>
    <w:rsid w:val="00427B97"/>
    <w:rsid w:val="004303AD"/>
    <w:rsid w:val="00430579"/>
    <w:rsid w:val="0043080E"/>
    <w:rsid w:val="004312CF"/>
    <w:rsid w:val="00433375"/>
    <w:rsid w:val="004333D1"/>
    <w:rsid w:val="00433DD5"/>
    <w:rsid w:val="00434146"/>
    <w:rsid w:val="00435385"/>
    <w:rsid w:val="00435AB5"/>
    <w:rsid w:val="0044042C"/>
    <w:rsid w:val="004419DC"/>
    <w:rsid w:val="004419FD"/>
    <w:rsid w:val="00441B9F"/>
    <w:rsid w:val="00443172"/>
    <w:rsid w:val="0044339F"/>
    <w:rsid w:val="0044389E"/>
    <w:rsid w:val="00445B53"/>
    <w:rsid w:val="00447188"/>
    <w:rsid w:val="004475E5"/>
    <w:rsid w:val="004475F7"/>
    <w:rsid w:val="00447D92"/>
    <w:rsid w:val="004520D4"/>
    <w:rsid w:val="00454593"/>
    <w:rsid w:val="0045482E"/>
    <w:rsid w:val="0045624C"/>
    <w:rsid w:val="0045749F"/>
    <w:rsid w:val="004607D2"/>
    <w:rsid w:val="0046161A"/>
    <w:rsid w:val="0046222C"/>
    <w:rsid w:val="00463DF8"/>
    <w:rsid w:val="00465366"/>
    <w:rsid w:val="004676CC"/>
    <w:rsid w:val="00470085"/>
    <w:rsid w:val="0047074A"/>
    <w:rsid w:val="00470D5F"/>
    <w:rsid w:val="00471739"/>
    <w:rsid w:val="00472D9A"/>
    <w:rsid w:val="004734A9"/>
    <w:rsid w:val="00473687"/>
    <w:rsid w:val="00473DB4"/>
    <w:rsid w:val="00476B0F"/>
    <w:rsid w:val="0048031E"/>
    <w:rsid w:val="00484959"/>
    <w:rsid w:val="00484B84"/>
    <w:rsid w:val="0049111E"/>
    <w:rsid w:val="004911ED"/>
    <w:rsid w:val="00492990"/>
    <w:rsid w:val="00492EBC"/>
    <w:rsid w:val="00493969"/>
    <w:rsid w:val="004944BF"/>
    <w:rsid w:val="00494A72"/>
    <w:rsid w:val="00495041"/>
    <w:rsid w:val="0049576D"/>
    <w:rsid w:val="00495B22"/>
    <w:rsid w:val="004A0A5C"/>
    <w:rsid w:val="004A419F"/>
    <w:rsid w:val="004A509D"/>
    <w:rsid w:val="004A5B6A"/>
    <w:rsid w:val="004A6D47"/>
    <w:rsid w:val="004B00CC"/>
    <w:rsid w:val="004B1746"/>
    <w:rsid w:val="004B1A78"/>
    <w:rsid w:val="004B6754"/>
    <w:rsid w:val="004B6C1E"/>
    <w:rsid w:val="004B6D95"/>
    <w:rsid w:val="004C330F"/>
    <w:rsid w:val="004C354F"/>
    <w:rsid w:val="004C4396"/>
    <w:rsid w:val="004C5206"/>
    <w:rsid w:val="004C5759"/>
    <w:rsid w:val="004C666D"/>
    <w:rsid w:val="004C671F"/>
    <w:rsid w:val="004C74FC"/>
    <w:rsid w:val="004C7FC8"/>
    <w:rsid w:val="004D0897"/>
    <w:rsid w:val="004D2ED1"/>
    <w:rsid w:val="004D3DE9"/>
    <w:rsid w:val="004D4868"/>
    <w:rsid w:val="004D5505"/>
    <w:rsid w:val="004D7BDB"/>
    <w:rsid w:val="004D7EE2"/>
    <w:rsid w:val="004E2E0C"/>
    <w:rsid w:val="004E3589"/>
    <w:rsid w:val="004E511F"/>
    <w:rsid w:val="004F05E8"/>
    <w:rsid w:val="004F1711"/>
    <w:rsid w:val="004F2B4E"/>
    <w:rsid w:val="004F3DB1"/>
    <w:rsid w:val="004F4786"/>
    <w:rsid w:val="004F53D3"/>
    <w:rsid w:val="004F5895"/>
    <w:rsid w:val="004F6901"/>
    <w:rsid w:val="004F7D63"/>
    <w:rsid w:val="004F7E4A"/>
    <w:rsid w:val="00501A7C"/>
    <w:rsid w:val="005023F0"/>
    <w:rsid w:val="00502F57"/>
    <w:rsid w:val="005033CC"/>
    <w:rsid w:val="00505385"/>
    <w:rsid w:val="0050779D"/>
    <w:rsid w:val="00512167"/>
    <w:rsid w:val="00512DDA"/>
    <w:rsid w:val="00514C90"/>
    <w:rsid w:val="00516C78"/>
    <w:rsid w:val="0052048F"/>
    <w:rsid w:val="00521D38"/>
    <w:rsid w:val="00522BCE"/>
    <w:rsid w:val="00525CA7"/>
    <w:rsid w:val="005260B5"/>
    <w:rsid w:val="005260D0"/>
    <w:rsid w:val="005265A7"/>
    <w:rsid w:val="00526A50"/>
    <w:rsid w:val="00526AB6"/>
    <w:rsid w:val="00526C2E"/>
    <w:rsid w:val="00526D9E"/>
    <w:rsid w:val="0053031F"/>
    <w:rsid w:val="00530B23"/>
    <w:rsid w:val="00530D0D"/>
    <w:rsid w:val="00531907"/>
    <w:rsid w:val="00531A2A"/>
    <w:rsid w:val="00531C31"/>
    <w:rsid w:val="00531FBC"/>
    <w:rsid w:val="00532C03"/>
    <w:rsid w:val="00533D64"/>
    <w:rsid w:val="00533FC3"/>
    <w:rsid w:val="00534156"/>
    <w:rsid w:val="00537497"/>
    <w:rsid w:val="00542D0A"/>
    <w:rsid w:val="0054423E"/>
    <w:rsid w:val="005456AB"/>
    <w:rsid w:val="005518A9"/>
    <w:rsid w:val="00552CA6"/>
    <w:rsid w:val="00555607"/>
    <w:rsid w:val="00555A39"/>
    <w:rsid w:val="00556581"/>
    <w:rsid w:val="00557794"/>
    <w:rsid w:val="005604C5"/>
    <w:rsid w:val="00562746"/>
    <w:rsid w:val="00564CE6"/>
    <w:rsid w:val="00564FD6"/>
    <w:rsid w:val="00566AB2"/>
    <w:rsid w:val="00570E95"/>
    <w:rsid w:val="00572E44"/>
    <w:rsid w:val="00574B90"/>
    <w:rsid w:val="005750C6"/>
    <w:rsid w:val="00575B3E"/>
    <w:rsid w:val="00575FFE"/>
    <w:rsid w:val="00576293"/>
    <w:rsid w:val="00580BBE"/>
    <w:rsid w:val="00580E7F"/>
    <w:rsid w:val="00581846"/>
    <w:rsid w:val="005825B5"/>
    <w:rsid w:val="00583069"/>
    <w:rsid w:val="005832D0"/>
    <w:rsid w:val="005833C2"/>
    <w:rsid w:val="0058341C"/>
    <w:rsid w:val="0058364F"/>
    <w:rsid w:val="00583CC8"/>
    <w:rsid w:val="00583D81"/>
    <w:rsid w:val="00584FBC"/>
    <w:rsid w:val="00584FF5"/>
    <w:rsid w:val="00586255"/>
    <w:rsid w:val="0059053F"/>
    <w:rsid w:val="005941CB"/>
    <w:rsid w:val="00595563"/>
    <w:rsid w:val="005962DE"/>
    <w:rsid w:val="0059733C"/>
    <w:rsid w:val="00597CD5"/>
    <w:rsid w:val="005A0591"/>
    <w:rsid w:val="005A060B"/>
    <w:rsid w:val="005A0E08"/>
    <w:rsid w:val="005A329D"/>
    <w:rsid w:val="005A42F0"/>
    <w:rsid w:val="005A4511"/>
    <w:rsid w:val="005A4D22"/>
    <w:rsid w:val="005A5E3E"/>
    <w:rsid w:val="005B049B"/>
    <w:rsid w:val="005B0521"/>
    <w:rsid w:val="005B1BC4"/>
    <w:rsid w:val="005B38D9"/>
    <w:rsid w:val="005B5633"/>
    <w:rsid w:val="005B7644"/>
    <w:rsid w:val="005B7D78"/>
    <w:rsid w:val="005C2E39"/>
    <w:rsid w:val="005C3C65"/>
    <w:rsid w:val="005C46A2"/>
    <w:rsid w:val="005C4E69"/>
    <w:rsid w:val="005C53EC"/>
    <w:rsid w:val="005C5878"/>
    <w:rsid w:val="005C7679"/>
    <w:rsid w:val="005D05E5"/>
    <w:rsid w:val="005D07E2"/>
    <w:rsid w:val="005D38B6"/>
    <w:rsid w:val="005D3C90"/>
    <w:rsid w:val="005D5586"/>
    <w:rsid w:val="005D568F"/>
    <w:rsid w:val="005D580B"/>
    <w:rsid w:val="005D590F"/>
    <w:rsid w:val="005D5AF0"/>
    <w:rsid w:val="005E01E7"/>
    <w:rsid w:val="005E0535"/>
    <w:rsid w:val="005E2F91"/>
    <w:rsid w:val="005E3A3A"/>
    <w:rsid w:val="005E7F6D"/>
    <w:rsid w:val="005F0594"/>
    <w:rsid w:val="005F0A9D"/>
    <w:rsid w:val="005F0C03"/>
    <w:rsid w:val="005F4E6B"/>
    <w:rsid w:val="005F5DAE"/>
    <w:rsid w:val="005F746E"/>
    <w:rsid w:val="005F7D24"/>
    <w:rsid w:val="00600EA6"/>
    <w:rsid w:val="00601449"/>
    <w:rsid w:val="00601B36"/>
    <w:rsid w:val="006107D9"/>
    <w:rsid w:val="00610969"/>
    <w:rsid w:val="0061101F"/>
    <w:rsid w:val="0061125F"/>
    <w:rsid w:val="00611919"/>
    <w:rsid w:val="00612883"/>
    <w:rsid w:val="00615F17"/>
    <w:rsid w:val="00620854"/>
    <w:rsid w:val="00620A70"/>
    <w:rsid w:val="006235EC"/>
    <w:rsid w:val="00623AA9"/>
    <w:rsid w:val="00624A35"/>
    <w:rsid w:val="006301C9"/>
    <w:rsid w:val="00630812"/>
    <w:rsid w:val="0063136A"/>
    <w:rsid w:val="00632262"/>
    <w:rsid w:val="00632473"/>
    <w:rsid w:val="006326F4"/>
    <w:rsid w:val="00632B00"/>
    <w:rsid w:val="006347B4"/>
    <w:rsid w:val="00635A05"/>
    <w:rsid w:val="00635C1E"/>
    <w:rsid w:val="00641E55"/>
    <w:rsid w:val="00642EDA"/>
    <w:rsid w:val="00643D50"/>
    <w:rsid w:val="00644D73"/>
    <w:rsid w:val="006457AE"/>
    <w:rsid w:val="006458A2"/>
    <w:rsid w:val="006479C1"/>
    <w:rsid w:val="006519F4"/>
    <w:rsid w:val="00651A18"/>
    <w:rsid w:val="006524AB"/>
    <w:rsid w:val="00653B02"/>
    <w:rsid w:val="00656E2F"/>
    <w:rsid w:val="00657221"/>
    <w:rsid w:val="0065736E"/>
    <w:rsid w:val="0065786C"/>
    <w:rsid w:val="006579DC"/>
    <w:rsid w:val="00661A18"/>
    <w:rsid w:val="00662818"/>
    <w:rsid w:val="00663DC8"/>
    <w:rsid w:val="00666D04"/>
    <w:rsid w:val="00666D30"/>
    <w:rsid w:val="00667FEF"/>
    <w:rsid w:val="00670222"/>
    <w:rsid w:val="00671785"/>
    <w:rsid w:val="00672604"/>
    <w:rsid w:val="006730F6"/>
    <w:rsid w:val="00677FBC"/>
    <w:rsid w:val="00680D99"/>
    <w:rsid w:val="00681D4A"/>
    <w:rsid w:val="00682CB6"/>
    <w:rsid w:val="00683220"/>
    <w:rsid w:val="00684849"/>
    <w:rsid w:val="006855FB"/>
    <w:rsid w:val="006858A4"/>
    <w:rsid w:val="00685C10"/>
    <w:rsid w:val="0068670F"/>
    <w:rsid w:val="00687829"/>
    <w:rsid w:val="00687F08"/>
    <w:rsid w:val="0069314E"/>
    <w:rsid w:val="00693A46"/>
    <w:rsid w:val="00693A8E"/>
    <w:rsid w:val="00694667"/>
    <w:rsid w:val="006956AD"/>
    <w:rsid w:val="006963A6"/>
    <w:rsid w:val="0069678A"/>
    <w:rsid w:val="00697049"/>
    <w:rsid w:val="006A16FE"/>
    <w:rsid w:val="006A1ED4"/>
    <w:rsid w:val="006A2849"/>
    <w:rsid w:val="006A48EB"/>
    <w:rsid w:val="006A6611"/>
    <w:rsid w:val="006A6676"/>
    <w:rsid w:val="006A69CC"/>
    <w:rsid w:val="006A7199"/>
    <w:rsid w:val="006A757D"/>
    <w:rsid w:val="006A759D"/>
    <w:rsid w:val="006A7CB4"/>
    <w:rsid w:val="006B05E2"/>
    <w:rsid w:val="006B1792"/>
    <w:rsid w:val="006B3043"/>
    <w:rsid w:val="006B3B93"/>
    <w:rsid w:val="006B4073"/>
    <w:rsid w:val="006B4DB8"/>
    <w:rsid w:val="006C03B7"/>
    <w:rsid w:val="006C20CD"/>
    <w:rsid w:val="006C2202"/>
    <w:rsid w:val="006C2D5F"/>
    <w:rsid w:val="006D04C5"/>
    <w:rsid w:val="006D1CF6"/>
    <w:rsid w:val="006D3AF9"/>
    <w:rsid w:val="006D3D1E"/>
    <w:rsid w:val="006D434C"/>
    <w:rsid w:val="006D4EC8"/>
    <w:rsid w:val="006D57F3"/>
    <w:rsid w:val="006D5E08"/>
    <w:rsid w:val="006D72CD"/>
    <w:rsid w:val="006D7CC7"/>
    <w:rsid w:val="006E0046"/>
    <w:rsid w:val="006E0A29"/>
    <w:rsid w:val="006E1430"/>
    <w:rsid w:val="006E193A"/>
    <w:rsid w:val="006E60D2"/>
    <w:rsid w:val="006E6137"/>
    <w:rsid w:val="006E62DA"/>
    <w:rsid w:val="006E77FF"/>
    <w:rsid w:val="006F0BBA"/>
    <w:rsid w:val="006F143E"/>
    <w:rsid w:val="006F1CE9"/>
    <w:rsid w:val="006F223B"/>
    <w:rsid w:val="006F7072"/>
    <w:rsid w:val="007011B8"/>
    <w:rsid w:val="0070146A"/>
    <w:rsid w:val="007015D3"/>
    <w:rsid w:val="00701FB9"/>
    <w:rsid w:val="00702BB2"/>
    <w:rsid w:val="00702CBA"/>
    <w:rsid w:val="0070340D"/>
    <w:rsid w:val="007052B9"/>
    <w:rsid w:val="0071148C"/>
    <w:rsid w:val="00711E4F"/>
    <w:rsid w:val="00712757"/>
    <w:rsid w:val="007138BC"/>
    <w:rsid w:val="00716AB3"/>
    <w:rsid w:val="00716BF0"/>
    <w:rsid w:val="00717E45"/>
    <w:rsid w:val="007202CB"/>
    <w:rsid w:val="00720641"/>
    <w:rsid w:val="00722ABE"/>
    <w:rsid w:val="00723206"/>
    <w:rsid w:val="00724179"/>
    <w:rsid w:val="00725342"/>
    <w:rsid w:val="00726DDD"/>
    <w:rsid w:val="007272D0"/>
    <w:rsid w:val="007274F3"/>
    <w:rsid w:val="00730022"/>
    <w:rsid w:val="00730D5F"/>
    <w:rsid w:val="007321E0"/>
    <w:rsid w:val="00732531"/>
    <w:rsid w:val="00733559"/>
    <w:rsid w:val="00733971"/>
    <w:rsid w:val="007352CD"/>
    <w:rsid w:val="007353D7"/>
    <w:rsid w:val="0073643C"/>
    <w:rsid w:val="007374EA"/>
    <w:rsid w:val="007377CC"/>
    <w:rsid w:val="00737CF9"/>
    <w:rsid w:val="00740435"/>
    <w:rsid w:val="00742D66"/>
    <w:rsid w:val="00744C6E"/>
    <w:rsid w:val="00745BE3"/>
    <w:rsid w:val="00747944"/>
    <w:rsid w:val="00751D97"/>
    <w:rsid w:val="00751F77"/>
    <w:rsid w:val="00751FC7"/>
    <w:rsid w:val="00752A9A"/>
    <w:rsid w:val="0075561D"/>
    <w:rsid w:val="00755EC4"/>
    <w:rsid w:val="007560BD"/>
    <w:rsid w:val="007564DD"/>
    <w:rsid w:val="00760758"/>
    <w:rsid w:val="00760F79"/>
    <w:rsid w:val="00762166"/>
    <w:rsid w:val="00762374"/>
    <w:rsid w:val="00762ECF"/>
    <w:rsid w:val="00763613"/>
    <w:rsid w:val="00765FAA"/>
    <w:rsid w:val="00766E3B"/>
    <w:rsid w:val="00767780"/>
    <w:rsid w:val="0076783C"/>
    <w:rsid w:val="00770478"/>
    <w:rsid w:val="00770BDB"/>
    <w:rsid w:val="007730A8"/>
    <w:rsid w:val="00773EAE"/>
    <w:rsid w:val="007743E9"/>
    <w:rsid w:val="00774FF9"/>
    <w:rsid w:val="00775063"/>
    <w:rsid w:val="007750D5"/>
    <w:rsid w:val="00775BBD"/>
    <w:rsid w:val="00777EBC"/>
    <w:rsid w:val="00780079"/>
    <w:rsid w:val="00780AC2"/>
    <w:rsid w:val="00781392"/>
    <w:rsid w:val="007825E6"/>
    <w:rsid w:val="00783FCA"/>
    <w:rsid w:val="007874E8"/>
    <w:rsid w:val="007879F6"/>
    <w:rsid w:val="0079020D"/>
    <w:rsid w:val="00790B80"/>
    <w:rsid w:val="00790EFC"/>
    <w:rsid w:val="00791FD7"/>
    <w:rsid w:val="007920E8"/>
    <w:rsid w:val="00792E26"/>
    <w:rsid w:val="00793083"/>
    <w:rsid w:val="007932B6"/>
    <w:rsid w:val="0079402E"/>
    <w:rsid w:val="0079468F"/>
    <w:rsid w:val="00795045"/>
    <w:rsid w:val="00796459"/>
    <w:rsid w:val="00796700"/>
    <w:rsid w:val="0079776F"/>
    <w:rsid w:val="007A2A66"/>
    <w:rsid w:val="007A37C0"/>
    <w:rsid w:val="007A39AA"/>
    <w:rsid w:val="007B09C0"/>
    <w:rsid w:val="007B1B86"/>
    <w:rsid w:val="007B307E"/>
    <w:rsid w:val="007B4515"/>
    <w:rsid w:val="007B47E6"/>
    <w:rsid w:val="007B4E1D"/>
    <w:rsid w:val="007B7544"/>
    <w:rsid w:val="007C0E58"/>
    <w:rsid w:val="007C1D1F"/>
    <w:rsid w:val="007C286C"/>
    <w:rsid w:val="007C2A30"/>
    <w:rsid w:val="007C3FC5"/>
    <w:rsid w:val="007C4C7F"/>
    <w:rsid w:val="007C4FF0"/>
    <w:rsid w:val="007C5D5C"/>
    <w:rsid w:val="007C66D2"/>
    <w:rsid w:val="007C6D76"/>
    <w:rsid w:val="007C6DDD"/>
    <w:rsid w:val="007C7BBD"/>
    <w:rsid w:val="007D147D"/>
    <w:rsid w:val="007D1FB3"/>
    <w:rsid w:val="007D392B"/>
    <w:rsid w:val="007D4350"/>
    <w:rsid w:val="007D442C"/>
    <w:rsid w:val="007D4AB8"/>
    <w:rsid w:val="007D5386"/>
    <w:rsid w:val="007D5442"/>
    <w:rsid w:val="007D59B4"/>
    <w:rsid w:val="007E07A1"/>
    <w:rsid w:val="007E0B39"/>
    <w:rsid w:val="007E193B"/>
    <w:rsid w:val="007E193E"/>
    <w:rsid w:val="007E3151"/>
    <w:rsid w:val="007E4EED"/>
    <w:rsid w:val="007E5340"/>
    <w:rsid w:val="007E6715"/>
    <w:rsid w:val="007F0469"/>
    <w:rsid w:val="007F1ACB"/>
    <w:rsid w:val="007F2327"/>
    <w:rsid w:val="007F2AF7"/>
    <w:rsid w:val="007F413A"/>
    <w:rsid w:val="007F48B1"/>
    <w:rsid w:val="007F4A03"/>
    <w:rsid w:val="007F68F9"/>
    <w:rsid w:val="007F704E"/>
    <w:rsid w:val="008019F0"/>
    <w:rsid w:val="00802AE1"/>
    <w:rsid w:val="008039DD"/>
    <w:rsid w:val="00803A0C"/>
    <w:rsid w:val="00803F75"/>
    <w:rsid w:val="00804042"/>
    <w:rsid w:val="00804AC9"/>
    <w:rsid w:val="0080619A"/>
    <w:rsid w:val="00806933"/>
    <w:rsid w:val="00806AC8"/>
    <w:rsid w:val="008134CC"/>
    <w:rsid w:val="00813BB9"/>
    <w:rsid w:val="008163AA"/>
    <w:rsid w:val="00816FFC"/>
    <w:rsid w:val="008175BA"/>
    <w:rsid w:val="0082024E"/>
    <w:rsid w:val="0082167D"/>
    <w:rsid w:val="0082184D"/>
    <w:rsid w:val="00822EE2"/>
    <w:rsid w:val="00824211"/>
    <w:rsid w:val="00824E72"/>
    <w:rsid w:val="008258CD"/>
    <w:rsid w:val="008259A0"/>
    <w:rsid w:val="0082606D"/>
    <w:rsid w:val="00826DC1"/>
    <w:rsid w:val="008279F7"/>
    <w:rsid w:val="00827D94"/>
    <w:rsid w:val="008308B5"/>
    <w:rsid w:val="00833391"/>
    <w:rsid w:val="0083558D"/>
    <w:rsid w:val="00835632"/>
    <w:rsid w:val="00836F5D"/>
    <w:rsid w:val="00842486"/>
    <w:rsid w:val="00844DB1"/>
    <w:rsid w:val="008455F4"/>
    <w:rsid w:val="0084676D"/>
    <w:rsid w:val="00846ACF"/>
    <w:rsid w:val="00846B9E"/>
    <w:rsid w:val="00846C02"/>
    <w:rsid w:val="00850272"/>
    <w:rsid w:val="00850A54"/>
    <w:rsid w:val="008514BC"/>
    <w:rsid w:val="008515E2"/>
    <w:rsid w:val="00851CE7"/>
    <w:rsid w:val="00852945"/>
    <w:rsid w:val="00853C40"/>
    <w:rsid w:val="00853D4C"/>
    <w:rsid w:val="00855594"/>
    <w:rsid w:val="008568E6"/>
    <w:rsid w:val="00860D1B"/>
    <w:rsid w:val="00861BCD"/>
    <w:rsid w:val="008625F5"/>
    <w:rsid w:val="0086439C"/>
    <w:rsid w:val="008648B0"/>
    <w:rsid w:val="0086524A"/>
    <w:rsid w:val="00865678"/>
    <w:rsid w:val="008660C7"/>
    <w:rsid w:val="00867AA4"/>
    <w:rsid w:val="00870D7D"/>
    <w:rsid w:val="008711F4"/>
    <w:rsid w:val="00871F20"/>
    <w:rsid w:val="00871FA8"/>
    <w:rsid w:val="00872196"/>
    <w:rsid w:val="00872862"/>
    <w:rsid w:val="0087287F"/>
    <w:rsid w:val="00872D4A"/>
    <w:rsid w:val="008744CB"/>
    <w:rsid w:val="00874B18"/>
    <w:rsid w:val="00876286"/>
    <w:rsid w:val="00876A0A"/>
    <w:rsid w:val="008776A1"/>
    <w:rsid w:val="00881073"/>
    <w:rsid w:val="00882618"/>
    <w:rsid w:val="00882D0C"/>
    <w:rsid w:val="00883432"/>
    <w:rsid w:val="00885D1F"/>
    <w:rsid w:val="00885D50"/>
    <w:rsid w:val="0088729D"/>
    <w:rsid w:val="00887C4D"/>
    <w:rsid w:val="00890063"/>
    <w:rsid w:val="008913E5"/>
    <w:rsid w:val="008918E2"/>
    <w:rsid w:val="00891B64"/>
    <w:rsid w:val="0089275D"/>
    <w:rsid w:val="00893380"/>
    <w:rsid w:val="00893B00"/>
    <w:rsid w:val="0089403F"/>
    <w:rsid w:val="00894C8F"/>
    <w:rsid w:val="00895115"/>
    <w:rsid w:val="00895FB4"/>
    <w:rsid w:val="00896916"/>
    <w:rsid w:val="00897D3C"/>
    <w:rsid w:val="00897FA7"/>
    <w:rsid w:val="008A080A"/>
    <w:rsid w:val="008A0A0F"/>
    <w:rsid w:val="008A1062"/>
    <w:rsid w:val="008A28F7"/>
    <w:rsid w:val="008A4571"/>
    <w:rsid w:val="008A6B37"/>
    <w:rsid w:val="008A7BB0"/>
    <w:rsid w:val="008B095F"/>
    <w:rsid w:val="008B1E54"/>
    <w:rsid w:val="008B2509"/>
    <w:rsid w:val="008B2EB4"/>
    <w:rsid w:val="008B4DC5"/>
    <w:rsid w:val="008B7814"/>
    <w:rsid w:val="008C059C"/>
    <w:rsid w:val="008C05C7"/>
    <w:rsid w:val="008C0C74"/>
    <w:rsid w:val="008C3752"/>
    <w:rsid w:val="008C3FCA"/>
    <w:rsid w:val="008C412A"/>
    <w:rsid w:val="008C55AD"/>
    <w:rsid w:val="008C6518"/>
    <w:rsid w:val="008C752F"/>
    <w:rsid w:val="008C7C2D"/>
    <w:rsid w:val="008D0742"/>
    <w:rsid w:val="008D1106"/>
    <w:rsid w:val="008D2FF9"/>
    <w:rsid w:val="008D5275"/>
    <w:rsid w:val="008D7B9A"/>
    <w:rsid w:val="008E078D"/>
    <w:rsid w:val="008E1AE5"/>
    <w:rsid w:val="008E2437"/>
    <w:rsid w:val="008E2D22"/>
    <w:rsid w:val="008E3AEF"/>
    <w:rsid w:val="008E505A"/>
    <w:rsid w:val="008E6431"/>
    <w:rsid w:val="008E6760"/>
    <w:rsid w:val="008E6E4C"/>
    <w:rsid w:val="008F0D94"/>
    <w:rsid w:val="008F13C1"/>
    <w:rsid w:val="008F2187"/>
    <w:rsid w:val="008F227A"/>
    <w:rsid w:val="008F2C8D"/>
    <w:rsid w:val="008F31D2"/>
    <w:rsid w:val="008F4999"/>
    <w:rsid w:val="008F609B"/>
    <w:rsid w:val="008F6783"/>
    <w:rsid w:val="008F6BDB"/>
    <w:rsid w:val="008F6CC3"/>
    <w:rsid w:val="008F6CF5"/>
    <w:rsid w:val="0090150A"/>
    <w:rsid w:val="009015D5"/>
    <w:rsid w:val="00902B82"/>
    <w:rsid w:val="00905DB4"/>
    <w:rsid w:val="009076F0"/>
    <w:rsid w:val="00911EBC"/>
    <w:rsid w:val="00912404"/>
    <w:rsid w:val="009138F6"/>
    <w:rsid w:val="00914047"/>
    <w:rsid w:val="0091527C"/>
    <w:rsid w:val="009152BD"/>
    <w:rsid w:val="00915678"/>
    <w:rsid w:val="00917CD4"/>
    <w:rsid w:val="009206E0"/>
    <w:rsid w:val="009211B1"/>
    <w:rsid w:val="00921F12"/>
    <w:rsid w:val="009226F2"/>
    <w:rsid w:val="00922C05"/>
    <w:rsid w:val="0092348D"/>
    <w:rsid w:val="00923513"/>
    <w:rsid w:val="00923CBE"/>
    <w:rsid w:val="00923D2F"/>
    <w:rsid w:val="009254C4"/>
    <w:rsid w:val="00925BE7"/>
    <w:rsid w:val="00926571"/>
    <w:rsid w:val="00927F36"/>
    <w:rsid w:val="00930A04"/>
    <w:rsid w:val="00933A1E"/>
    <w:rsid w:val="009345E1"/>
    <w:rsid w:val="00937E07"/>
    <w:rsid w:val="009401F2"/>
    <w:rsid w:val="00941CD0"/>
    <w:rsid w:val="009430F8"/>
    <w:rsid w:val="0094422A"/>
    <w:rsid w:val="00944877"/>
    <w:rsid w:val="0094608C"/>
    <w:rsid w:val="00947B4B"/>
    <w:rsid w:val="00951DA5"/>
    <w:rsid w:val="0095386D"/>
    <w:rsid w:val="00953FFE"/>
    <w:rsid w:val="009540FE"/>
    <w:rsid w:val="009559C3"/>
    <w:rsid w:val="00956879"/>
    <w:rsid w:val="00956891"/>
    <w:rsid w:val="00960D3A"/>
    <w:rsid w:val="009646E5"/>
    <w:rsid w:val="009666D3"/>
    <w:rsid w:val="00967757"/>
    <w:rsid w:val="00971519"/>
    <w:rsid w:val="00971DEC"/>
    <w:rsid w:val="00972810"/>
    <w:rsid w:val="00973173"/>
    <w:rsid w:val="00974B76"/>
    <w:rsid w:val="00974ECD"/>
    <w:rsid w:val="009757C7"/>
    <w:rsid w:val="0097589A"/>
    <w:rsid w:val="009762F1"/>
    <w:rsid w:val="0097713A"/>
    <w:rsid w:val="00980148"/>
    <w:rsid w:val="00980B30"/>
    <w:rsid w:val="0098199E"/>
    <w:rsid w:val="00984C13"/>
    <w:rsid w:val="00987C6A"/>
    <w:rsid w:val="00990BC3"/>
    <w:rsid w:val="009949CF"/>
    <w:rsid w:val="00994A1C"/>
    <w:rsid w:val="00995733"/>
    <w:rsid w:val="00995CE8"/>
    <w:rsid w:val="009A052E"/>
    <w:rsid w:val="009A0599"/>
    <w:rsid w:val="009A0A2C"/>
    <w:rsid w:val="009A155F"/>
    <w:rsid w:val="009A19A5"/>
    <w:rsid w:val="009A39B4"/>
    <w:rsid w:val="009A68BE"/>
    <w:rsid w:val="009A7689"/>
    <w:rsid w:val="009A79F6"/>
    <w:rsid w:val="009B2695"/>
    <w:rsid w:val="009B2E41"/>
    <w:rsid w:val="009B3652"/>
    <w:rsid w:val="009B3A77"/>
    <w:rsid w:val="009C1412"/>
    <w:rsid w:val="009C6955"/>
    <w:rsid w:val="009C78A6"/>
    <w:rsid w:val="009D2BD0"/>
    <w:rsid w:val="009D4759"/>
    <w:rsid w:val="009D4E45"/>
    <w:rsid w:val="009D567C"/>
    <w:rsid w:val="009D6A71"/>
    <w:rsid w:val="009D7251"/>
    <w:rsid w:val="009D75C0"/>
    <w:rsid w:val="009E0044"/>
    <w:rsid w:val="009E1D4C"/>
    <w:rsid w:val="009E3224"/>
    <w:rsid w:val="009E377F"/>
    <w:rsid w:val="009E68D9"/>
    <w:rsid w:val="009E6F7C"/>
    <w:rsid w:val="009E74F4"/>
    <w:rsid w:val="009F0646"/>
    <w:rsid w:val="009F0E29"/>
    <w:rsid w:val="009F318F"/>
    <w:rsid w:val="009F4C51"/>
    <w:rsid w:val="009F5C5F"/>
    <w:rsid w:val="009F6313"/>
    <w:rsid w:val="00A00080"/>
    <w:rsid w:val="00A00C30"/>
    <w:rsid w:val="00A00C8D"/>
    <w:rsid w:val="00A00F6F"/>
    <w:rsid w:val="00A02FED"/>
    <w:rsid w:val="00A043E1"/>
    <w:rsid w:val="00A07021"/>
    <w:rsid w:val="00A07E00"/>
    <w:rsid w:val="00A10262"/>
    <w:rsid w:val="00A10693"/>
    <w:rsid w:val="00A11ADD"/>
    <w:rsid w:val="00A128A0"/>
    <w:rsid w:val="00A14F22"/>
    <w:rsid w:val="00A1559E"/>
    <w:rsid w:val="00A15770"/>
    <w:rsid w:val="00A20D05"/>
    <w:rsid w:val="00A20E82"/>
    <w:rsid w:val="00A226FD"/>
    <w:rsid w:val="00A22DA0"/>
    <w:rsid w:val="00A2386A"/>
    <w:rsid w:val="00A25677"/>
    <w:rsid w:val="00A27C1C"/>
    <w:rsid w:val="00A27E87"/>
    <w:rsid w:val="00A30C93"/>
    <w:rsid w:val="00A334A2"/>
    <w:rsid w:val="00A33FF5"/>
    <w:rsid w:val="00A35058"/>
    <w:rsid w:val="00A36BBE"/>
    <w:rsid w:val="00A36F43"/>
    <w:rsid w:val="00A3779A"/>
    <w:rsid w:val="00A41196"/>
    <w:rsid w:val="00A417DE"/>
    <w:rsid w:val="00A419EB"/>
    <w:rsid w:val="00A42103"/>
    <w:rsid w:val="00A421ED"/>
    <w:rsid w:val="00A42A94"/>
    <w:rsid w:val="00A4404F"/>
    <w:rsid w:val="00A447B0"/>
    <w:rsid w:val="00A44E07"/>
    <w:rsid w:val="00A45020"/>
    <w:rsid w:val="00A46603"/>
    <w:rsid w:val="00A46E64"/>
    <w:rsid w:val="00A52E2C"/>
    <w:rsid w:val="00A5349E"/>
    <w:rsid w:val="00A5353E"/>
    <w:rsid w:val="00A54F2F"/>
    <w:rsid w:val="00A565B6"/>
    <w:rsid w:val="00A571F0"/>
    <w:rsid w:val="00A57E19"/>
    <w:rsid w:val="00A60F8A"/>
    <w:rsid w:val="00A61FD8"/>
    <w:rsid w:val="00A62ECD"/>
    <w:rsid w:val="00A65AEE"/>
    <w:rsid w:val="00A65E65"/>
    <w:rsid w:val="00A67A1F"/>
    <w:rsid w:val="00A70B6C"/>
    <w:rsid w:val="00A7129C"/>
    <w:rsid w:val="00A71988"/>
    <w:rsid w:val="00A724DF"/>
    <w:rsid w:val="00A73306"/>
    <w:rsid w:val="00A75CD4"/>
    <w:rsid w:val="00A7677D"/>
    <w:rsid w:val="00A774BF"/>
    <w:rsid w:val="00A77C01"/>
    <w:rsid w:val="00A8110E"/>
    <w:rsid w:val="00A81301"/>
    <w:rsid w:val="00A82037"/>
    <w:rsid w:val="00A843D7"/>
    <w:rsid w:val="00A8485D"/>
    <w:rsid w:val="00A8488E"/>
    <w:rsid w:val="00A84895"/>
    <w:rsid w:val="00A85F60"/>
    <w:rsid w:val="00A862BF"/>
    <w:rsid w:val="00A8630F"/>
    <w:rsid w:val="00A86BEB"/>
    <w:rsid w:val="00A90041"/>
    <w:rsid w:val="00A908EA"/>
    <w:rsid w:val="00A919D5"/>
    <w:rsid w:val="00A91F1F"/>
    <w:rsid w:val="00A930DD"/>
    <w:rsid w:val="00A931DD"/>
    <w:rsid w:val="00A9408B"/>
    <w:rsid w:val="00AA072C"/>
    <w:rsid w:val="00AA09DE"/>
    <w:rsid w:val="00AA14FE"/>
    <w:rsid w:val="00AA25A5"/>
    <w:rsid w:val="00AA2ABA"/>
    <w:rsid w:val="00AA3B37"/>
    <w:rsid w:val="00AA4E9A"/>
    <w:rsid w:val="00AA50AC"/>
    <w:rsid w:val="00AA674F"/>
    <w:rsid w:val="00AA6878"/>
    <w:rsid w:val="00AB0D02"/>
    <w:rsid w:val="00AB1CD9"/>
    <w:rsid w:val="00AB4246"/>
    <w:rsid w:val="00AB6891"/>
    <w:rsid w:val="00AB6E22"/>
    <w:rsid w:val="00AB7A0A"/>
    <w:rsid w:val="00AC085D"/>
    <w:rsid w:val="00AC23B1"/>
    <w:rsid w:val="00AC26A8"/>
    <w:rsid w:val="00AC31C2"/>
    <w:rsid w:val="00AC5137"/>
    <w:rsid w:val="00AC5B6F"/>
    <w:rsid w:val="00AC67DD"/>
    <w:rsid w:val="00AD0415"/>
    <w:rsid w:val="00AD14DE"/>
    <w:rsid w:val="00AD1D90"/>
    <w:rsid w:val="00AD2BA8"/>
    <w:rsid w:val="00AD2E98"/>
    <w:rsid w:val="00AD305B"/>
    <w:rsid w:val="00AD5B6D"/>
    <w:rsid w:val="00AE1849"/>
    <w:rsid w:val="00AE22D2"/>
    <w:rsid w:val="00AE33B9"/>
    <w:rsid w:val="00AE4FA2"/>
    <w:rsid w:val="00AE50D5"/>
    <w:rsid w:val="00AE5EBD"/>
    <w:rsid w:val="00AE62A5"/>
    <w:rsid w:val="00AF3171"/>
    <w:rsid w:val="00AF35BE"/>
    <w:rsid w:val="00AF3E94"/>
    <w:rsid w:val="00AF3E96"/>
    <w:rsid w:val="00AF431D"/>
    <w:rsid w:val="00AF623F"/>
    <w:rsid w:val="00AF6489"/>
    <w:rsid w:val="00AF6604"/>
    <w:rsid w:val="00AF7137"/>
    <w:rsid w:val="00AF7956"/>
    <w:rsid w:val="00B01AEB"/>
    <w:rsid w:val="00B01EAA"/>
    <w:rsid w:val="00B0407E"/>
    <w:rsid w:val="00B04268"/>
    <w:rsid w:val="00B0762C"/>
    <w:rsid w:val="00B07B5D"/>
    <w:rsid w:val="00B07B7A"/>
    <w:rsid w:val="00B07DF3"/>
    <w:rsid w:val="00B10300"/>
    <w:rsid w:val="00B1108A"/>
    <w:rsid w:val="00B11157"/>
    <w:rsid w:val="00B118AA"/>
    <w:rsid w:val="00B11F9B"/>
    <w:rsid w:val="00B12F32"/>
    <w:rsid w:val="00B16232"/>
    <w:rsid w:val="00B16252"/>
    <w:rsid w:val="00B16DC8"/>
    <w:rsid w:val="00B17413"/>
    <w:rsid w:val="00B20F2A"/>
    <w:rsid w:val="00B213B7"/>
    <w:rsid w:val="00B21F27"/>
    <w:rsid w:val="00B22033"/>
    <w:rsid w:val="00B22870"/>
    <w:rsid w:val="00B24BE4"/>
    <w:rsid w:val="00B25003"/>
    <w:rsid w:val="00B25565"/>
    <w:rsid w:val="00B25608"/>
    <w:rsid w:val="00B30681"/>
    <w:rsid w:val="00B3169A"/>
    <w:rsid w:val="00B31BC3"/>
    <w:rsid w:val="00B336FC"/>
    <w:rsid w:val="00B339C2"/>
    <w:rsid w:val="00B34A8B"/>
    <w:rsid w:val="00B364ED"/>
    <w:rsid w:val="00B36758"/>
    <w:rsid w:val="00B36A5D"/>
    <w:rsid w:val="00B3703E"/>
    <w:rsid w:val="00B411D8"/>
    <w:rsid w:val="00B427AF"/>
    <w:rsid w:val="00B43DFE"/>
    <w:rsid w:val="00B44784"/>
    <w:rsid w:val="00B45E62"/>
    <w:rsid w:val="00B51DE5"/>
    <w:rsid w:val="00B53685"/>
    <w:rsid w:val="00B55933"/>
    <w:rsid w:val="00B56B45"/>
    <w:rsid w:val="00B57905"/>
    <w:rsid w:val="00B61F57"/>
    <w:rsid w:val="00B621D5"/>
    <w:rsid w:val="00B62640"/>
    <w:rsid w:val="00B63012"/>
    <w:rsid w:val="00B63C3E"/>
    <w:rsid w:val="00B65211"/>
    <w:rsid w:val="00B658A3"/>
    <w:rsid w:val="00B6768F"/>
    <w:rsid w:val="00B67CFE"/>
    <w:rsid w:val="00B70724"/>
    <w:rsid w:val="00B714DC"/>
    <w:rsid w:val="00B74517"/>
    <w:rsid w:val="00B746E6"/>
    <w:rsid w:val="00B755EA"/>
    <w:rsid w:val="00B7672A"/>
    <w:rsid w:val="00B77018"/>
    <w:rsid w:val="00B775DD"/>
    <w:rsid w:val="00B80374"/>
    <w:rsid w:val="00B80818"/>
    <w:rsid w:val="00B809B0"/>
    <w:rsid w:val="00B80D8D"/>
    <w:rsid w:val="00B810B9"/>
    <w:rsid w:val="00B84838"/>
    <w:rsid w:val="00B84B14"/>
    <w:rsid w:val="00B84CD0"/>
    <w:rsid w:val="00B867AA"/>
    <w:rsid w:val="00B87D88"/>
    <w:rsid w:val="00B9024C"/>
    <w:rsid w:val="00B909B8"/>
    <w:rsid w:val="00B926DE"/>
    <w:rsid w:val="00B93517"/>
    <w:rsid w:val="00B93698"/>
    <w:rsid w:val="00B94067"/>
    <w:rsid w:val="00B94259"/>
    <w:rsid w:val="00B9508C"/>
    <w:rsid w:val="00B951B6"/>
    <w:rsid w:val="00B962CC"/>
    <w:rsid w:val="00B967B6"/>
    <w:rsid w:val="00B97029"/>
    <w:rsid w:val="00B9726B"/>
    <w:rsid w:val="00B973EC"/>
    <w:rsid w:val="00BA0B3F"/>
    <w:rsid w:val="00BA1161"/>
    <w:rsid w:val="00BA27AA"/>
    <w:rsid w:val="00BA28F1"/>
    <w:rsid w:val="00BA47F1"/>
    <w:rsid w:val="00BA4FAB"/>
    <w:rsid w:val="00BA5479"/>
    <w:rsid w:val="00BA649F"/>
    <w:rsid w:val="00BA7D04"/>
    <w:rsid w:val="00BB3E69"/>
    <w:rsid w:val="00BB4CD4"/>
    <w:rsid w:val="00BB5B47"/>
    <w:rsid w:val="00BB5F4F"/>
    <w:rsid w:val="00BB6E17"/>
    <w:rsid w:val="00BB71AF"/>
    <w:rsid w:val="00BB74D5"/>
    <w:rsid w:val="00BC02DA"/>
    <w:rsid w:val="00BC10E4"/>
    <w:rsid w:val="00BC148D"/>
    <w:rsid w:val="00BC1DEA"/>
    <w:rsid w:val="00BC2545"/>
    <w:rsid w:val="00BC27E6"/>
    <w:rsid w:val="00BC3381"/>
    <w:rsid w:val="00BC3707"/>
    <w:rsid w:val="00BC42FE"/>
    <w:rsid w:val="00BC6778"/>
    <w:rsid w:val="00BD0772"/>
    <w:rsid w:val="00BD2017"/>
    <w:rsid w:val="00BD203E"/>
    <w:rsid w:val="00BD31C1"/>
    <w:rsid w:val="00BD3DFE"/>
    <w:rsid w:val="00BD51B4"/>
    <w:rsid w:val="00BD55BA"/>
    <w:rsid w:val="00BD79BD"/>
    <w:rsid w:val="00BE01A1"/>
    <w:rsid w:val="00BE2209"/>
    <w:rsid w:val="00BE27A2"/>
    <w:rsid w:val="00BE29D2"/>
    <w:rsid w:val="00BE3BCA"/>
    <w:rsid w:val="00BE427B"/>
    <w:rsid w:val="00BE753B"/>
    <w:rsid w:val="00BE7F66"/>
    <w:rsid w:val="00BF1B5C"/>
    <w:rsid w:val="00BF3CE2"/>
    <w:rsid w:val="00BF4BBE"/>
    <w:rsid w:val="00BF4C19"/>
    <w:rsid w:val="00BF6D3F"/>
    <w:rsid w:val="00BF7711"/>
    <w:rsid w:val="00BF79ED"/>
    <w:rsid w:val="00C00B3A"/>
    <w:rsid w:val="00C011E9"/>
    <w:rsid w:val="00C03102"/>
    <w:rsid w:val="00C0342B"/>
    <w:rsid w:val="00C0470A"/>
    <w:rsid w:val="00C05B3E"/>
    <w:rsid w:val="00C07380"/>
    <w:rsid w:val="00C1043D"/>
    <w:rsid w:val="00C1109B"/>
    <w:rsid w:val="00C13818"/>
    <w:rsid w:val="00C13A92"/>
    <w:rsid w:val="00C148F9"/>
    <w:rsid w:val="00C15106"/>
    <w:rsid w:val="00C171CE"/>
    <w:rsid w:val="00C217F5"/>
    <w:rsid w:val="00C26611"/>
    <w:rsid w:val="00C276AA"/>
    <w:rsid w:val="00C3186E"/>
    <w:rsid w:val="00C333C6"/>
    <w:rsid w:val="00C346C5"/>
    <w:rsid w:val="00C34DCB"/>
    <w:rsid w:val="00C35E66"/>
    <w:rsid w:val="00C35F4C"/>
    <w:rsid w:val="00C376A6"/>
    <w:rsid w:val="00C40487"/>
    <w:rsid w:val="00C406D3"/>
    <w:rsid w:val="00C41001"/>
    <w:rsid w:val="00C41FBD"/>
    <w:rsid w:val="00C447A8"/>
    <w:rsid w:val="00C4511F"/>
    <w:rsid w:val="00C45D24"/>
    <w:rsid w:val="00C461D7"/>
    <w:rsid w:val="00C46437"/>
    <w:rsid w:val="00C4681C"/>
    <w:rsid w:val="00C47359"/>
    <w:rsid w:val="00C50008"/>
    <w:rsid w:val="00C500DB"/>
    <w:rsid w:val="00C50A50"/>
    <w:rsid w:val="00C50B60"/>
    <w:rsid w:val="00C51330"/>
    <w:rsid w:val="00C53D4C"/>
    <w:rsid w:val="00C54ABD"/>
    <w:rsid w:val="00C559CF"/>
    <w:rsid w:val="00C55D06"/>
    <w:rsid w:val="00C57C22"/>
    <w:rsid w:val="00C623D8"/>
    <w:rsid w:val="00C63026"/>
    <w:rsid w:val="00C648E0"/>
    <w:rsid w:val="00C67EB0"/>
    <w:rsid w:val="00C7120C"/>
    <w:rsid w:val="00C723FF"/>
    <w:rsid w:val="00C7334F"/>
    <w:rsid w:val="00C74BB0"/>
    <w:rsid w:val="00C7556F"/>
    <w:rsid w:val="00C75C95"/>
    <w:rsid w:val="00C76793"/>
    <w:rsid w:val="00C76E2C"/>
    <w:rsid w:val="00C80621"/>
    <w:rsid w:val="00C81B5C"/>
    <w:rsid w:val="00C81B8D"/>
    <w:rsid w:val="00C820A5"/>
    <w:rsid w:val="00C851C3"/>
    <w:rsid w:val="00C86DCF"/>
    <w:rsid w:val="00C872D5"/>
    <w:rsid w:val="00C8758E"/>
    <w:rsid w:val="00C87D91"/>
    <w:rsid w:val="00C92AF1"/>
    <w:rsid w:val="00C9486E"/>
    <w:rsid w:val="00C953B8"/>
    <w:rsid w:val="00C978F3"/>
    <w:rsid w:val="00C97EFC"/>
    <w:rsid w:val="00CA266A"/>
    <w:rsid w:val="00CA2C9D"/>
    <w:rsid w:val="00CA3140"/>
    <w:rsid w:val="00CA34B6"/>
    <w:rsid w:val="00CA3E88"/>
    <w:rsid w:val="00CA4279"/>
    <w:rsid w:val="00CA74C5"/>
    <w:rsid w:val="00CA7C7F"/>
    <w:rsid w:val="00CB0FB2"/>
    <w:rsid w:val="00CB1611"/>
    <w:rsid w:val="00CB38D5"/>
    <w:rsid w:val="00CB3EC0"/>
    <w:rsid w:val="00CB4455"/>
    <w:rsid w:val="00CB46A2"/>
    <w:rsid w:val="00CB4A70"/>
    <w:rsid w:val="00CB4C3F"/>
    <w:rsid w:val="00CB4CC5"/>
    <w:rsid w:val="00CB55E1"/>
    <w:rsid w:val="00CB6342"/>
    <w:rsid w:val="00CB668A"/>
    <w:rsid w:val="00CB7956"/>
    <w:rsid w:val="00CB7B07"/>
    <w:rsid w:val="00CC0245"/>
    <w:rsid w:val="00CC0CAD"/>
    <w:rsid w:val="00CC1232"/>
    <w:rsid w:val="00CC126F"/>
    <w:rsid w:val="00CC1F0F"/>
    <w:rsid w:val="00CC2174"/>
    <w:rsid w:val="00CC286D"/>
    <w:rsid w:val="00CC28BF"/>
    <w:rsid w:val="00CC35D1"/>
    <w:rsid w:val="00CC39D9"/>
    <w:rsid w:val="00CC4A65"/>
    <w:rsid w:val="00CC4FD0"/>
    <w:rsid w:val="00CC5993"/>
    <w:rsid w:val="00CC61AB"/>
    <w:rsid w:val="00CD311C"/>
    <w:rsid w:val="00CD3EBB"/>
    <w:rsid w:val="00CD5365"/>
    <w:rsid w:val="00CD659D"/>
    <w:rsid w:val="00CE0C67"/>
    <w:rsid w:val="00CE1DBE"/>
    <w:rsid w:val="00CE5ADC"/>
    <w:rsid w:val="00CE64B7"/>
    <w:rsid w:val="00CE7C4A"/>
    <w:rsid w:val="00CF148B"/>
    <w:rsid w:val="00CF1912"/>
    <w:rsid w:val="00CF2154"/>
    <w:rsid w:val="00CF371B"/>
    <w:rsid w:val="00CF3F8A"/>
    <w:rsid w:val="00CF435C"/>
    <w:rsid w:val="00CF47AC"/>
    <w:rsid w:val="00CF504A"/>
    <w:rsid w:val="00CF6A50"/>
    <w:rsid w:val="00CF6EA7"/>
    <w:rsid w:val="00D00978"/>
    <w:rsid w:val="00D0199F"/>
    <w:rsid w:val="00D02390"/>
    <w:rsid w:val="00D02C70"/>
    <w:rsid w:val="00D04C66"/>
    <w:rsid w:val="00D04D6A"/>
    <w:rsid w:val="00D0661F"/>
    <w:rsid w:val="00D06F53"/>
    <w:rsid w:val="00D103AD"/>
    <w:rsid w:val="00D11095"/>
    <w:rsid w:val="00D12966"/>
    <w:rsid w:val="00D144B5"/>
    <w:rsid w:val="00D148EB"/>
    <w:rsid w:val="00D1674D"/>
    <w:rsid w:val="00D16F1D"/>
    <w:rsid w:val="00D17018"/>
    <w:rsid w:val="00D17133"/>
    <w:rsid w:val="00D17425"/>
    <w:rsid w:val="00D17E71"/>
    <w:rsid w:val="00D20BC1"/>
    <w:rsid w:val="00D2157F"/>
    <w:rsid w:val="00D2264D"/>
    <w:rsid w:val="00D26E63"/>
    <w:rsid w:val="00D306FD"/>
    <w:rsid w:val="00D312C2"/>
    <w:rsid w:val="00D329E4"/>
    <w:rsid w:val="00D32EB5"/>
    <w:rsid w:val="00D34661"/>
    <w:rsid w:val="00D35146"/>
    <w:rsid w:val="00D35806"/>
    <w:rsid w:val="00D36AAD"/>
    <w:rsid w:val="00D36B24"/>
    <w:rsid w:val="00D40564"/>
    <w:rsid w:val="00D42B74"/>
    <w:rsid w:val="00D434D4"/>
    <w:rsid w:val="00D46131"/>
    <w:rsid w:val="00D46815"/>
    <w:rsid w:val="00D46ADC"/>
    <w:rsid w:val="00D47213"/>
    <w:rsid w:val="00D475DC"/>
    <w:rsid w:val="00D506C8"/>
    <w:rsid w:val="00D51580"/>
    <w:rsid w:val="00D52215"/>
    <w:rsid w:val="00D5270B"/>
    <w:rsid w:val="00D52DAF"/>
    <w:rsid w:val="00D530BB"/>
    <w:rsid w:val="00D5430C"/>
    <w:rsid w:val="00D54AA7"/>
    <w:rsid w:val="00D55FD2"/>
    <w:rsid w:val="00D56AD1"/>
    <w:rsid w:val="00D573AB"/>
    <w:rsid w:val="00D61C65"/>
    <w:rsid w:val="00D6323F"/>
    <w:rsid w:val="00D66505"/>
    <w:rsid w:val="00D66E23"/>
    <w:rsid w:val="00D6758F"/>
    <w:rsid w:val="00D705BB"/>
    <w:rsid w:val="00D70A2B"/>
    <w:rsid w:val="00D70B9C"/>
    <w:rsid w:val="00D70ED2"/>
    <w:rsid w:val="00D716E5"/>
    <w:rsid w:val="00D72B20"/>
    <w:rsid w:val="00D72F5B"/>
    <w:rsid w:val="00D755EE"/>
    <w:rsid w:val="00D7703C"/>
    <w:rsid w:val="00D817E4"/>
    <w:rsid w:val="00D82034"/>
    <w:rsid w:val="00D83D2B"/>
    <w:rsid w:val="00D859E6"/>
    <w:rsid w:val="00D86AB9"/>
    <w:rsid w:val="00D9132C"/>
    <w:rsid w:val="00D91A8D"/>
    <w:rsid w:val="00D924DD"/>
    <w:rsid w:val="00D93DC5"/>
    <w:rsid w:val="00D940A7"/>
    <w:rsid w:val="00D9604C"/>
    <w:rsid w:val="00D96F07"/>
    <w:rsid w:val="00D97981"/>
    <w:rsid w:val="00DA5A9C"/>
    <w:rsid w:val="00DA6EDE"/>
    <w:rsid w:val="00DA75AA"/>
    <w:rsid w:val="00DA765A"/>
    <w:rsid w:val="00DA7735"/>
    <w:rsid w:val="00DB1CDC"/>
    <w:rsid w:val="00DB295E"/>
    <w:rsid w:val="00DB2D9F"/>
    <w:rsid w:val="00DB2FA9"/>
    <w:rsid w:val="00DB3BB0"/>
    <w:rsid w:val="00DB3D29"/>
    <w:rsid w:val="00DB4362"/>
    <w:rsid w:val="00DB4D54"/>
    <w:rsid w:val="00DB6393"/>
    <w:rsid w:val="00DC07F8"/>
    <w:rsid w:val="00DC1237"/>
    <w:rsid w:val="00DC1B12"/>
    <w:rsid w:val="00DC1F56"/>
    <w:rsid w:val="00DC359E"/>
    <w:rsid w:val="00DC3DE5"/>
    <w:rsid w:val="00DC44A3"/>
    <w:rsid w:val="00DC66D8"/>
    <w:rsid w:val="00DC6960"/>
    <w:rsid w:val="00DD0476"/>
    <w:rsid w:val="00DD1674"/>
    <w:rsid w:val="00DD1BA4"/>
    <w:rsid w:val="00DD3571"/>
    <w:rsid w:val="00DD38CB"/>
    <w:rsid w:val="00DD4A2B"/>
    <w:rsid w:val="00DD6AFC"/>
    <w:rsid w:val="00DE12ED"/>
    <w:rsid w:val="00DE2741"/>
    <w:rsid w:val="00DE4216"/>
    <w:rsid w:val="00DE4907"/>
    <w:rsid w:val="00DE664D"/>
    <w:rsid w:val="00DF17A1"/>
    <w:rsid w:val="00DF1DD1"/>
    <w:rsid w:val="00DF1DE5"/>
    <w:rsid w:val="00DF1EED"/>
    <w:rsid w:val="00DF2C34"/>
    <w:rsid w:val="00DF2D2E"/>
    <w:rsid w:val="00DF4AF7"/>
    <w:rsid w:val="00DF6B54"/>
    <w:rsid w:val="00DF6DCF"/>
    <w:rsid w:val="00DF7EBC"/>
    <w:rsid w:val="00E00092"/>
    <w:rsid w:val="00E00B9A"/>
    <w:rsid w:val="00E01A66"/>
    <w:rsid w:val="00E01DAA"/>
    <w:rsid w:val="00E040A1"/>
    <w:rsid w:val="00E040DD"/>
    <w:rsid w:val="00E05CA4"/>
    <w:rsid w:val="00E05E38"/>
    <w:rsid w:val="00E1198C"/>
    <w:rsid w:val="00E13060"/>
    <w:rsid w:val="00E1485D"/>
    <w:rsid w:val="00E153DF"/>
    <w:rsid w:val="00E16F58"/>
    <w:rsid w:val="00E2067F"/>
    <w:rsid w:val="00E224B1"/>
    <w:rsid w:val="00E23C86"/>
    <w:rsid w:val="00E2481F"/>
    <w:rsid w:val="00E255B1"/>
    <w:rsid w:val="00E316E1"/>
    <w:rsid w:val="00E33977"/>
    <w:rsid w:val="00E3512F"/>
    <w:rsid w:val="00E374ED"/>
    <w:rsid w:val="00E37EC2"/>
    <w:rsid w:val="00E40558"/>
    <w:rsid w:val="00E42065"/>
    <w:rsid w:val="00E43AE4"/>
    <w:rsid w:val="00E46D6C"/>
    <w:rsid w:val="00E512B0"/>
    <w:rsid w:val="00E52E17"/>
    <w:rsid w:val="00E53527"/>
    <w:rsid w:val="00E54986"/>
    <w:rsid w:val="00E55477"/>
    <w:rsid w:val="00E5564B"/>
    <w:rsid w:val="00E56368"/>
    <w:rsid w:val="00E57063"/>
    <w:rsid w:val="00E57415"/>
    <w:rsid w:val="00E601BA"/>
    <w:rsid w:val="00E60F4B"/>
    <w:rsid w:val="00E627DA"/>
    <w:rsid w:val="00E63C8D"/>
    <w:rsid w:val="00E63CD5"/>
    <w:rsid w:val="00E63DDC"/>
    <w:rsid w:val="00E67588"/>
    <w:rsid w:val="00E678F2"/>
    <w:rsid w:val="00E67D7A"/>
    <w:rsid w:val="00E729B0"/>
    <w:rsid w:val="00E72E04"/>
    <w:rsid w:val="00E738A7"/>
    <w:rsid w:val="00E7455B"/>
    <w:rsid w:val="00E74D2F"/>
    <w:rsid w:val="00E7565E"/>
    <w:rsid w:val="00E762DA"/>
    <w:rsid w:val="00E76853"/>
    <w:rsid w:val="00E76A61"/>
    <w:rsid w:val="00E76B14"/>
    <w:rsid w:val="00E77FDB"/>
    <w:rsid w:val="00E81C42"/>
    <w:rsid w:val="00E823BA"/>
    <w:rsid w:val="00E829A8"/>
    <w:rsid w:val="00E8346B"/>
    <w:rsid w:val="00E83A99"/>
    <w:rsid w:val="00E83BFD"/>
    <w:rsid w:val="00E84435"/>
    <w:rsid w:val="00E84ED9"/>
    <w:rsid w:val="00E84FE2"/>
    <w:rsid w:val="00E85288"/>
    <w:rsid w:val="00E8595E"/>
    <w:rsid w:val="00E871CE"/>
    <w:rsid w:val="00E9216D"/>
    <w:rsid w:val="00E92FE6"/>
    <w:rsid w:val="00E94E41"/>
    <w:rsid w:val="00E94ECB"/>
    <w:rsid w:val="00E95CBC"/>
    <w:rsid w:val="00E965AF"/>
    <w:rsid w:val="00E97071"/>
    <w:rsid w:val="00EA0F59"/>
    <w:rsid w:val="00EA1327"/>
    <w:rsid w:val="00EA13E8"/>
    <w:rsid w:val="00EA1FA9"/>
    <w:rsid w:val="00EA2983"/>
    <w:rsid w:val="00EA2FA8"/>
    <w:rsid w:val="00EA3224"/>
    <w:rsid w:val="00EA54F9"/>
    <w:rsid w:val="00EA7D04"/>
    <w:rsid w:val="00EB07A9"/>
    <w:rsid w:val="00EB3946"/>
    <w:rsid w:val="00EB4503"/>
    <w:rsid w:val="00EB4922"/>
    <w:rsid w:val="00EB49FD"/>
    <w:rsid w:val="00EB4E2E"/>
    <w:rsid w:val="00EB7DEB"/>
    <w:rsid w:val="00EC0E47"/>
    <w:rsid w:val="00EC4351"/>
    <w:rsid w:val="00EC56F2"/>
    <w:rsid w:val="00EC5A50"/>
    <w:rsid w:val="00ED27C2"/>
    <w:rsid w:val="00ED304D"/>
    <w:rsid w:val="00ED30B2"/>
    <w:rsid w:val="00ED323A"/>
    <w:rsid w:val="00ED3E50"/>
    <w:rsid w:val="00ED3EA2"/>
    <w:rsid w:val="00ED4203"/>
    <w:rsid w:val="00ED4432"/>
    <w:rsid w:val="00ED5323"/>
    <w:rsid w:val="00ED681E"/>
    <w:rsid w:val="00ED7B2B"/>
    <w:rsid w:val="00EE03DC"/>
    <w:rsid w:val="00EE223A"/>
    <w:rsid w:val="00EE30D9"/>
    <w:rsid w:val="00EE3A57"/>
    <w:rsid w:val="00EE44AC"/>
    <w:rsid w:val="00EE4BA5"/>
    <w:rsid w:val="00EE4D4D"/>
    <w:rsid w:val="00EE5708"/>
    <w:rsid w:val="00EE676E"/>
    <w:rsid w:val="00EE7276"/>
    <w:rsid w:val="00EE7E44"/>
    <w:rsid w:val="00EF0513"/>
    <w:rsid w:val="00EF0ED5"/>
    <w:rsid w:val="00EF1859"/>
    <w:rsid w:val="00EF341A"/>
    <w:rsid w:val="00EF39E6"/>
    <w:rsid w:val="00EF3A2D"/>
    <w:rsid w:val="00EF4104"/>
    <w:rsid w:val="00EF4389"/>
    <w:rsid w:val="00EF5003"/>
    <w:rsid w:val="00EF5DDC"/>
    <w:rsid w:val="00EF63BB"/>
    <w:rsid w:val="00EF6C62"/>
    <w:rsid w:val="00F018C5"/>
    <w:rsid w:val="00F01A5D"/>
    <w:rsid w:val="00F01FC2"/>
    <w:rsid w:val="00F031C3"/>
    <w:rsid w:val="00F03CE0"/>
    <w:rsid w:val="00F046F3"/>
    <w:rsid w:val="00F047F1"/>
    <w:rsid w:val="00F06870"/>
    <w:rsid w:val="00F069C1"/>
    <w:rsid w:val="00F1200E"/>
    <w:rsid w:val="00F123CC"/>
    <w:rsid w:val="00F1257F"/>
    <w:rsid w:val="00F12584"/>
    <w:rsid w:val="00F12853"/>
    <w:rsid w:val="00F161B1"/>
    <w:rsid w:val="00F2037C"/>
    <w:rsid w:val="00F21D48"/>
    <w:rsid w:val="00F21E7B"/>
    <w:rsid w:val="00F232C9"/>
    <w:rsid w:val="00F24035"/>
    <w:rsid w:val="00F24F30"/>
    <w:rsid w:val="00F256A7"/>
    <w:rsid w:val="00F27DF6"/>
    <w:rsid w:val="00F27F63"/>
    <w:rsid w:val="00F305E3"/>
    <w:rsid w:val="00F30EAB"/>
    <w:rsid w:val="00F3264F"/>
    <w:rsid w:val="00F3450B"/>
    <w:rsid w:val="00F3651D"/>
    <w:rsid w:val="00F36E90"/>
    <w:rsid w:val="00F42123"/>
    <w:rsid w:val="00F42551"/>
    <w:rsid w:val="00F4373E"/>
    <w:rsid w:val="00F43C69"/>
    <w:rsid w:val="00F44C60"/>
    <w:rsid w:val="00F469AB"/>
    <w:rsid w:val="00F50BC6"/>
    <w:rsid w:val="00F52047"/>
    <w:rsid w:val="00F533E0"/>
    <w:rsid w:val="00F53D5A"/>
    <w:rsid w:val="00F53E4C"/>
    <w:rsid w:val="00F56475"/>
    <w:rsid w:val="00F57DBE"/>
    <w:rsid w:val="00F60640"/>
    <w:rsid w:val="00F61650"/>
    <w:rsid w:val="00F63957"/>
    <w:rsid w:val="00F6436E"/>
    <w:rsid w:val="00F64DC5"/>
    <w:rsid w:val="00F64EE8"/>
    <w:rsid w:val="00F6594C"/>
    <w:rsid w:val="00F66D3D"/>
    <w:rsid w:val="00F7051C"/>
    <w:rsid w:val="00F715DD"/>
    <w:rsid w:val="00F71B59"/>
    <w:rsid w:val="00F71B8D"/>
    <w:rsid w:val="00F71DFB"/>
    <w:rsid w:val="00F71E5B"/>
    <w:rsid w:val="00F74453"/>
    <w:rsid w:val="00F75199"/>
    <w:rsid w:val="00F75837"/>
    <w:rsid w:val="00F76579"/>
    <w:rsid w:val="00F76E92"/>
    <w:rsid w:val="00F77173"/>
    <w:rsid w:val="00F804FA"/>
    <w:rsid w:val="00F80B52"/>
    <w:rsid w:val="00F812B0"/>
    <w:rsid w:val="00F812DC"/>
    <w:rsid w:val="00F81336"/>
    <w:rsid w:val="00F81812"/>
    <w:rsid w:val="00F81F4B"/>
    <w:rsid w:val="00F82012"/>
    <w:rsid w:val="00F84134"/>
    <w:rsid w:val="00F85E39"/>
    <w:rsid w:val="00F86F8E"/>
    <w:rsid w:val="00F87B71"/>
    <w:rsid w:val="00F90952"/>
    <w:rsid w:val="00F90BF3"/>
    <w:rsid w:val="00F910EA"/>
    <w:rsid w:val="00F91F3D"/>
    <w:rsid w:val="00F9358E"/>
    <w:rsid w:val="00F936FB"/>
    <w:rsid w:val="00F93D54"/>
    <w:rsid w:val="00F93F45"/>
    <w:rsid w:val="00F95AEF"/>
    <w:rsid w:val="00FA1C7D"/>
    <w:rsid w:val="00FA2560"/>
    <w:rsid w:val="00FA2E02"/>
    <w:rsid w:val="00FA36B3"/>
    <w:rsid w:val="00FA3BFC"/>
    <w:rsid w:val="00FA4F17"/>
    <w:rsid w:val="00FA7ADB"/>
    <w:rsid w:val="00FA7DE0"/>
    <w:rsid w:val="00FB10B9"/>
    <w:rsid w:val="00FB27FC"/>
    <w:rsid w:val="00FB3EFF"/>
    <w:rsid w:val="00FB3F6C"/>
    <w:rsid w:val="00FB497F"/>
    <w:rsid w:val="00FB4D6C"/>
    <w:rsid w:val="00FB6DB0"/>
    <w:rsid w:val="00FB7ACA"/>
    <w:rsid w:val="00FB7DDD"/>
    <w:rsid w:val="00FC00E6"/>
    <w:rsid w:val="00FC3154"/>
    <w:rsid w:val="00FC4BA2"/>
    <w:rsid w:val="00FC647F"/>
    <w:rsid w:val="00FC6744"/>
    <w:rsid w:val="00FC6E01"/>
    <w:rsid w:val="00FC72A2"/>
    <w:rsid w:val="00FD036D"/>
    <w:rsid w:val="00FD0A09"/>
    <w:rsid w:val="00FD0C93"/>
    <w:rsid w:val="00FD268B"/>
    <w:rsid w:val="00FD2F72"/>
    <w:rsid w:val="00FD310B"/>
    <w:rsid w:val="00FD3DD1"/>
    <w:rsid w:val="00FD52F0"/>
    <w:rsid w:val="00FE0D0B"/>
    <w:rsid w:val="00FE42C0"/>
    <w:rsid w:val="00FE4C17"/>
    <w:rsid w:val="00FE5045"/>
    <w:rsid w:val="00FE5089"/>
    <w:rsid w:val="00FE7AD8"/>
    <w:rsid w:val="00FE7BD8"/>
    <w:rsid w:val="00FF0BBA"/>
    <w:rsid w:val="00FF13FA"/>
    <w:rsid w:val="00FF1B4D"/>
    <w:rsid w:val="00FF26DF"/>
    <w:rsid w:val="00FF3AD5"/>
    <w:rsid w:val="00FF7941"/>
    <w:rsid w:val="00FF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65C04EA"/>
  <w15:docId w15:val="{A1FD0BF3-35B6-4364-AD24-35EF038D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5A0"/>
  </w:style>
  <w:style w:type="paragraph" w:styleId="1">
    <w:name w:val="heading 1"/>
    <w:aliases w:val="Т3"/>
    <w:basedOn w:val="a"/>
    <w:next w:val="a"/>
    <w:link w:val="10"/>
    <w:qFormat/>
    <w:rsid w:val="004A6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Т4,OG Heading 2"/>
    <w:basedOn w:val="a"/>
    <w:link w:val="20"/>
    <w:uiPriority w:val="9"/>
    <w:qFormat/>
    <w:rsid w:val="00FC0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aliases w:val="Tab"/>
    <w:basedOn w:val="a"/>
    <w:link w:val="30"/>
    <w:uiPriority w:val="9"/>
    <w:qFormat/>
    <w:rsid w:val="00FC0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aliases w:val="Tab_name Знак"/>
    <w:basedOn w:val="a"/>
    <w:next w:val="a"/>
    <w:link w:val="41"/>
    <w:qFormat/>
    <w:rsid w:val="00D72B2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paragraph" w:styleId="5">
    <w:name w:val="heading 5"/>
    <w:basedOn w:val="a"/>
    <w:next w:val="a"/>
    <w:link w:val="50"/>
    <w:uiPriority w:val="9"/>
    <w:qFormat/>
    <w:rsid w:val="00D72B20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F812DC"/>
    <w:pPr>
      <w:numPr>
        <w:ilvl w:val="5"/>
        <w:numId w:val="1"/>
      </w:numPr>
      <w:suppressAutoHyphens/>
      <w:overflowPunct w:val="0"/>
      <w:autoSpaceDE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Т4 Знак,OG Heading 2 Знак"/>
    <w:basedOn w:val="a0"/>
    <w:link w:val="2"/>
    <w:uiPriority w:val="9"/>
    <w:rsid w:val="00FC0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FC0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link w:val="a4"/>
    <w:uiPriority w:val="1"/>
    <w:qFormat/>
    <w:rsid w:val="00BE2209"/>
    <w:pPr>
      <w:ind w:left="720"/>
      <w:contextualSpacing/>
    </w:pPr>
  </w:style>
  <w:style w:type="paragraph" w:styleId="a5">
    <w:name w:val="header"/>
    <w:aliases w:val="ВерхКолонтитул, Знак, Знак Знак Знак Знак Знак, Знак8,Знак8"/>
    <w:basedOn w:val="a"/>
    <w:link w:val="a6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, Знак Знак, Знак Знак Знак Знак Знак Знак, Знак8 Знак,Знак8 Знак"/>
    <w:basedOn w:val="a0"/>
    <w:link w:val="a5"/>
    <w:uiPriority w:val="99"/>
    <w:rsid w:val="003E1B03"/>
  </w:style>
  <w:style w:type="paragraph" w:styleId="a7">
    <w:name w:val="footer"/>
    <w:basedOn w:val="a"/>
    <w:link w:val="a8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B03"/>
  </w:style>
  <w:style w:type="paragraph" w:styleId="a9">
    <w:name w:val="Balloon Text"/>
    <w:basedOn w:val="a"/>
    <w:link w:val="aa"/>
    <w:uiPriority w:val="99"/>
    <w:unhideWhenUsed/>
    <w:rsid w:val="0082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82024E"/>
    <w:rPr>
      <w:rFonts w:ascii="Segoe UI" w:hAnsi="Segoe UI" w:cs="Segoe UI"/>
      <w:sz w:val="18"/>
      <w:szCs w:val="18"/>
    </w:rPr>
  </w:style>
  <w:style w:type="paragraph" w:styleId="ab">
    <w:name w:val="caption"/>
    <w:aliases w:val="Название объекта Знак1,Название объекта Знак Знак,рисунка,Таблица название,Таблица_номер_справа_12,Таблица,Название объекта Знак1 Знак2,Название объекта Знак2 Знак Знак,Знак Знак Знак Знак1 Знак,Название объекта Знак3 Знак Знак1 Знак"/>
    <w:basedOn w:val="a"/>
    <w:link w:val="ac"/>
    <w:qFormat/>
    <w:rsid w:val="00846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rsid w:val="005905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rmal (Web)"/>
    <w:aliases w:val="Обычный (Web), Знак Знак22,Знак Знак22"/>
    <w:basedOn w:val="a"/>
    <w:uiPriority w:val="34"/>
    <w:unhideWhenUsed/>
    <w:qFormat/>
    <w:rsid w:val="005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rsid w:val="0059053F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61101F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4A6D47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Т3 Знак"/>
    <w:basedOn w:val="a0"/>
    <w:link w:val="1"/>
    <w:rsid w:val="004A6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Body Text Indent"/>
    <w:basedOn w:val="a"/>
    <w:link w:val="af0"/>
    <w:uiPriority w:val="99"/>
    <w:rsid w:val="007321E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7321E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1">
    <w:name w:val="Основной текст2"/>
    <w:basedOn w:val="a"/>
    <w:rsid w:val="001641C5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sz w:val="19"/>
      <w:szCs w:val="19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D72B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D72B20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f1">
    <w:name w:val="Document Map"/>
    <w:basedOn w:val="a"/>
    <w:link w:val="af2"/>
    <w:uiPriority w:val="99"/>
    <w:unhideWhenUsed/>
    <w:rsid w:val="00D72B20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2">
    <w:name w:val="Схема документа Знак"/>
    <w:basedOn w:val="a0"/>
    <w:link w:val="af1"/>
    <w:uiPriority w:val="99"/>
    <w:rsid w:val="00D72B20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41">
    <w:name w:val="Заголовок 4 Знак1"/>
    <w:aliases w:val="Tab_name Знак Знак"/>
    <w:link w:val="4"/>
    <w:rsid w:val="00D72B20"/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character" w:styleId="af3">
    <w:name w:val="Hyperlink"/>
    <w:uiPriority w:val="99"/>
    <w:rsid w:val="00D72B2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709" w:hanging="469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D72B20"/>
    <w:pPr>
      <w:tabs>
        <w:tab w:val="left" w:pos="0"/>
        <w:tab w:val="left" w:pos="1134"/>
        <w:tab w:val="right" w:leader="dot" w:pos="9345"/>
      </w:tabs>
      <w:spacing w:after="0" w:line="240" w:lineRule="auto"/>
      <w:ind w:left="1134" w:hanging="708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D72B20"/>
    <w:pPr>
      <w:spacing w:after="100" w:line="276" w:lineRule="auto"/>
      <w:ind w:left="6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D72B20"/>
    <w:pPr>
      <w:spacing w:after="100" w:line="276" w:lineRule="auto"/>
      <w:ind w:left="88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D72B20"/>
    <w:pPr>
      <w:spacing w:after="100" w:line="276" w:lineRule="auto"/>
      <w:ind w:left="110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72B20"/>
    <w:pPr>
      <w:spacing w:after="100" w:line="276" w:lineRule="auto"/>
      <w:ind w:left="132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72B20"/>
    <w:pPr>
      <w:spacing w:after="100" w:line="276" w:lineRule="auto"/>
      <w:ind w:left="154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72B20"/>
    <w:pPr>
      <w:spacing w:after="100" w:line="276" w:lineRule="auto"/>
      <w:ind w:left="17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D72B20"/>
    <w:pPr>
      <w:keepNext/>
      <w:spacing w:before="240" w:beforeAutospacing="0" w:after="240" w:afterAutospacing="0" w:line="360" w:lineRule="auto"/>
      <w:jc w:val="center"/>
    </w:pPr>
    <w:rPr>
      <w:i/>
      <w:iCs/>
      <w:kern w:val="32"/>
      <w:sz w:val="24"/>
      <w:szCs w:val="20"/>
      <w:lang w:val="x-none" w:eastAsia="en-US"/>
    </w:rPr>
  </w:style>
  <w:style w:type="character" w:styleId="af4">
    <w:name w:val="annotation reference"/>
    <w:uiPriority w:val="99"/>
    <w:unhideWhenUsed/>
    <w:rsid w:val="00D72B2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D72B20"/>
    <w:pPr>
      <w:spacing w:after="20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uiPriority w:val="99"/>
    <w:rsid w:val="00D72B20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unhideWhenUsed/>
    <w:rsid w:val="00D72B2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D72B20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styleId="af9">
    <w:name w:val="page number"/>
    <w:basedOn w:val="a0"/>
    <w:rsid w:val="00D72B20"/>
  </w:style>
  <w:style w:type="paragraph" w:styleId="afa">
    <w:name w:val="Body Text"/>
    <w:aliases w:val=" Знак Знак Знак,Таблица TEXT,Body single,bt,Body Text Char,Основной текст Знак Знак Знак Знак"/>
    <w:basedOn w:val="a"/>
    <w:link w:val="afb"/>
    <w:rsid w:val="00D72B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b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a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Normal">
    <w:name w:val="ConsPlusNormal"/>
    <w:link w:val="ConsPlusNormal0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D72B20"/>
  </w:style>
  <w:style w:type="character" w:customStyle="1" w:styleId="apple-converted-space">
    <w:name w:val="apple-converted-space"/>
    <w:basedOn w:val="a0"/>
    <w:rsid w:val="00D72B20"/>
  </w:style>
  <w:style w:type="paragraph" w:styleId="afc">
    <w:name w:val="Plain Text"/>
    <w:basedOn w:val="a"/>
    <w:link w:val="afd"/>
    <w:rsid w:val="00D72B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d">
    <w:name w:val="Текст Знак"/>
    <w:basedOn w:val="a0"/>
    <w:link w:val="afc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fe">
    <w:name w:val="Strong"/>
    <w:uiPriority w:val="22"/>
    <w:qFormat/>
    <w:rsid w:val="00D72B20"/>
    <w:rPr>
      <w:b/>
      <w:bCs/>
    </w:rPr>
  </w:style>
  <w:style w:type="paragraph" w:styleId="23">
    <w:name w:val="Body Text 2"/>
    <w:basedOn w:val="a"/>
    <w:link w:val="24"/>
    <w:rsid w:val="00D72B2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4">
    <w:name w:val="Основной текст 2 Знак"/>
    <w:basedOn w:val="a0"/>
    <w:link w:val="2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43">
    <w:name w:val="Стиль4 Знак"/>
    <w:basedOn w:val="af"/>
    <w:link w:val="44"/>
    <w:rsid w:val="00D72B20"/>
    <w:pPr>
      <w:spacing w:after="0" w:line="240" w:lineRule="auto"/>
      <w:ind w:left="0" w:firstLine="708"/>
    </w:pPr>
    <w:rPr>
      <w:kern w:val="0"/>
      <w:sz w:val="20"/>
      <w:szCs w:val="20"/>
      <w:lang w:val="x-none" w:eastAsia="ru-RU"/>
    </w:rPr>
  </w:style>
  <w:style w:type="character" w:customStyle="1" w:styleId="44">
    <w:name w:val="Стиль4 Знак Знак"/>
    <w:link w:val="43"/>
    <w:locked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Style5">
    <w:name w:val="Style5"/>
    <w:basedOn w:val="a"/>
    <w:rsid w:val="00D72B20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">
    <w:name w:val="Font Style25"/>
    <w:rsid w:val="00D72B20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72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0"/>
    <w:uiPriority w:val="9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f"/>
    <w:uiPriority w:val="99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1">
    <w:name w:val="footnote reference"/>
    <w:aliases w:val="Знак сноски-FN"/>
    <w:uiPriority w:val="99"/>
    <w:rsid w:val="00D72B20"/>
    <w:rPr>
      <w:vertAlign w:val="superscript"/>
    </w:rPr>
  </w:style>
  <w:style w:type="paragraph" w:styleId="32">
    <w:name w:val="Body Text Indent 3"/>
    <w:basedOn w:val="a"/>
    <w:link w:val="33"/>
    <w:rsid w:val="00D72B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3">
    <w:name w:val="Основной текст с отступом 3 Знак"/>
    <w:basedOn w:val="a0"/>
    <w:link w:val="32"/>
    <w:rsid w:val="00D72B20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firmname1">
    <w:name w:val="firm_name1"/>
    <w:rsid w:val="00D72B20"/>
    <w:rPr>
      <w:b/>
      <w:bCs/>
      <w:color w:val="005FB1"/>
      <w:sz w:val="30"/>
      <w:szCs w:val="30"/>
    </w:rPr>
  </w:style>
  <w:style w:type="character" w:customStyle="1" w:styleId="telefon1">
    <w:name w:val="telefon1"/>
    <w:rsid w:val="00D72B20"/>
    <w:rPr>
      <w:color w:val="000000"/>
      <w:sz w:val="26"/>
      <w:szCs w:val="26"/>
    </w:rPr>
  </w:style>
  <w:style w:type="paragraph" w:styleId="aff2">
    <w:name w:val="Subtitle"/>
    <w:basedOn w:val="a"/>
    <w:link w:val="aff3"/>
    <w:qFormat/>
    <w:rsid w:val="00D72B2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Подзаголовок Знак"/>
    <w:basedOn w:val="a0"/>
    <w:link w:val="aff2"/>
    <w:rsid w:val="00D72B20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table" w:styleId="aff4">
    <w:name w:val="Table Grid"/>
    <w:basedOn w:val="a1"/>
    <w:uiPriority w:val="3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 Знак1 Знак Знак Знак Знак"/>
    <w:basedOn w:val="a"/>
    <w:rsid w:val="00D72B2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5">
    <w:name w:val="Emphasis"/>
    <w:uiPriority w:val="20"/>
    <w:qFormat/>
    <w:rsid w:val="00D72B20"/>
    <w:rPr>
      <w:i/>
      <w:iCs/>
    </w:rPr>
  </w:style>
  <w:style w:type="paragraph" w:customStyle="1" w:styleId="ConsPlusTitle">
    <w:name w:val="ConsPlusTitle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W-1">
    <w:name w:val="WW- Знак1"/>
    <w:rsid w:val="00D72B20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D72B20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4">
    <w:name w:val="Обычный1"/>
    <w:rsid w:val="00D72B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0">
    <w:name w:val="Основной текст 2 Знак2"/>
    <w:rsid w:val="00D72B20"/>
    <w:rPr>
      <w:sz w:val="24"/>
      <w:szCs w:val="24"/>
      <w:lang w:eastAsia="ar-SA"/>
    </w:rPr>
  </w:style>
  <w:style w:type="paragraph" w:styleId="aff6">
    <w:name w:val="Revision"/>
    <w:hidden/>
    <w:uiPriority w:val="99"/>
    <w:semiHidden/>
    <w:rsid w:val="00D72B20"/>
    <w:pPr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45">
    <w:name w:val="Красная строка4"/>
    <w:basedOn w:val="afa"/>
    <w:rsid w:val="00D72B20"/>
    <w:pPr>
      <w:suppressAutoHyphens/>
      <w:spacing w:after="120"/>
      <w:ind w:firstLine="210"/>
      <w:jc w:val="left"/>
    </w:pPr>
    <w:rPr>
      <w:sz w:val="24"/>
      <w:lang w:eastAsia="ar-SA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link w:val="1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7">
    <w:name w:val="Body Text First Indent"/>
    <w:basedOn w:val="afa"/>
    <w:link w:val="aff8"/>
    <w:rsid w:val="00D72B20"/>
    <w:pPr>
      <w:spacing w:after="120"/>
      <w:ind w:firstLine="210"/>
      <w:jc w:val="left"/>
    </w:pPr>
  </w:style>
  <w:style w:type="character" w:customStyle="1" w:styleId="aff8">
    <w:name w:val="Красная строка Знак"/>
    <w:basedOn w:val="afb"/>
    <w:link w:val="aff7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FR3">
    <w:name w:val="FR3"/>
    <w:rsid w:val="00D72B2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h2">
    <w:name w:val="h2"/>
    <w:basedOn w:val="aff9"/>
    <w:rsid w:val="00D72B20"/>
    <w:pPr>
      <w:spacing w:after="480"/>
      <w:contextualSpacing w:val="0"/>
      <w:jc w:val="center"/>
    </w:pPr>
    <w:rPr>
      <w:rFonts w:ascii="Times New Roman" w:eastAsia="Times New Roman" w:hAnsi="Times New Roman" w:cs="Times New Roman"/>
      <w:b/>
      <w:spacing w:val="0"/>
      <w:kern w:val="0"/>
      <w:sz w:val="24"/>
      <w:szCs w:val="24"/>
      <w:lang w:val="x-none" w:eastAsia="ru-RU"/>
    </w:rPr>
  </w:style>
  <w:style w:type="paragraph" w:customStyle="1" w:styleId="affa">
    <w:basedOn w:val="a"/>
    <w:next w:val="a"/>
    <w:link w:val="affb"/>
    <w:uiPriority w:val="10"/>
    <w:qFormat/>
    <w:rsid w:val="00D72B20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b">
    <w:name w:val="Название Знак"/>
    <w:link w:val="affa"/>
    <w:uiPriority w:val="10"/>
    <w:rsid w:val="00D72B20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Стиль 10 пт По центру"/>
    <w:basedOn w:val="a"/>
    <w:qFormat/>
    <w:rsid w:val="00D72B20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10">
    <w:name w:val="Основной текст 2 Знак1"/>
    <w:rsid w:val="00D72B20"/>
    <w:rPr>
      <w:sz w:val="24"/>
      <w:szCs w:val="24"/>
    </w:rPr>
  </w:style>
  <w:style w:type="paragraph" w:customStyle="1" w:styleId="affc">
    <w:name w:val="Шапка_табл"/>
    <w:basedOn w:val="a"/>
    <w:rsid w:val="00D72B20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color w:val="00000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D72B20"/>
    <w:pPr>
      <w:spacing w:after="120" w:line="480" w:lineRule="auto"/>
      <w:ind w:left="283"/>
    </w:pPr>
    <w:rPr>
      <w:rFonts w:ascii="Times New Roman" w:eastAsia="Calibri" w:hAnsi="Times New Roman" w:cs="Times New Roman"/>
      <w:kern w:val="2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D72B20"/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affd">
    <w:name w:val="Заголовок статьи"/>
    <w:basedOn w:val="a"/>
    <w:next w:val="a"/>
    <w:rsid w:val="00D72B2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5">
    <w:name w:val="Абзац списка1"/>
    <w:basedOn w:val="a"/>
    <w:uiPriority w:val="99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9pt">
    <w:name w:val="Основной текст + 9 pt"/>
    <w:rsid w:val="00D72B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e">
    <w:name w:val="Основной текст_"/>
    <w:link w:val="34"/>
    <w:uiPriority w:val="99"/>
    <w:rsid w:val="00D72B20"/>
    <w:rPr>
      <w:rFonts w:eastAsia="Times New Roman"/>
      <w:sz w:val="27"/>
      <w:szCs w:val="27"/>
      <w:shd w:val="clear" w:color="auto" w:fill="FFFFFF"/>
    </w:rPr>
  </w:style>
  <w:style w:type="paragraph" w:customStyle="1" w:styleId="34">
    <w:name w:val="Основной текст3"/>
    <w:basedOn w:val="a"/>
    <w:link w:val="affe"/>
    <w:uiPriority w:val="99"/>
    <w:rsid w:val="00D72B20"/>
    <w:pPr>
      <w:widowControl w:val="0"/>
      <w:shd w:val="clear" w:color="auto" w:fill="FFFFFF"/>
      <w:spacing w:after="60" w:line="0" w:lineRule="atLeast"/>
      <w:jc w:val="both"/>
    </w:pPr>
    <w:rPr>
      <w:rFonts w:eastAsia="Times New Roman"/>
      <w:sz w:val="27"/>
      <w:szCs w:val="27"/>
    </w:rPr>
  </w:style>
  <w:style w:type="paragraph" w:customStyle="1" w:styleId="27">
    <w:name w:val="Абзац списка2"/>
    <w:basedOn w:val="a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f">
    <w:name w:val="Основной текст + Не полужирный"/>
    <w:uiPriority w:val="99"/>
    <w:rsid w:val="00D72B2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1pt1">
    <w:name w:val="Основной текст + 11 pt1"/>
    <w:aliases w:val="Полужирный1"/>
    <w:uiPriority w:val="99"/>
    <w:rsid w:val="00D72B2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11">
    <w:name w:val="Основной текст + 111"/>
    <w:aliases w:val="5 pt2,5 pt3,Основной текст + 8"/>
    <w:uiPriority w:val="99"/>
    <w:rsid w:val="00D72B20"/>
    <w:rPr>
      <w:rFonts w:ascii="Times New Roman" w:hAnsi="Times New Roman" w:cs="Times New Roman"/>
      <w:sz w:val="23"/>
      <w:szCs w:val="23"/>
      <w:u w:val="none"/>
    </w:rPr>
  </w:style>
  <w:style w:type="character" w:customStyle="1" w:styleId="afff0">
    <w:name w:val="Символ сноски"/>
    <w:rsid w:val="00D72B20"/>
    <w:rPr>
      <w:vertAlign w:val="superscript"/>
    </w:rPr>
  </w:style>
  <w:style w:type="character" w:customStyle="1" w:styleId="16">
    <w:name w:val="Знак сноски1"/>
    <w:rsid w:val="00D72B20"/>
    <w:rPr>
      <w:vertAlign w:val="superscript"/>
    </w:rPr>
  </w:style>
  <w:style w:type="paragraph" w:customStyle="1" w:styleId="17">
    <w:name w:val="Название объекта1"/>
    <w:basedOn w:val="a"/>
    <w:next w:val="a"/>
    <w:uiPriority w:val="99"/>
    <w:qFormat/>
    <w:rsid w:val="00D72B20"/>
    <w:pPr>
      <w:suppressAutoHyphens/>
      <w:spacing w:after="200" w:line="240" w:lineRule="auto"/>
    </w:pPr>
    <w:rPr>
      <w:rFonts w:ascii="Times New Roman" w:eastAsia="Calibri" w:hAnsi="Times New Roman" w:cs="Times New Roman"/>
      <w:b/>
      <w:bCs/>
      <w:color w:val="4F81BD"/>
      <w:kern w:val="1"/>
      <w:sz w:val="18"/>
      <w:szCs w:val="18"/>
      <w:lang w:eastAsia="ar-SA"/>
    </w:rPr>
  </w:style>
  <w:style w:type="paragraph" w:customStyle="1" w:styleId="Standard">
    <w:name w:val="Standard"/>
    <w:rsid w:val="00D72B2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customStyle="1" w:styleId="18">
    <w:name w:val="Основной текст1"/>
    <w:basedOn w:val="a"/>
    <w:uiPriority w:val="99"/>
    <w:rsid w:val="00D72B20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CourierNew95pt">
    <w:name w:val="Основной текст + Courier New;9;5 pt"/>
    <w:rsid w:val="00D72B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f1">
    <w:name w:val="No Spacing"/>
    <w:link w:val="afff2"/>
    <w:uiPriority w:val="1"/>
    <w:qFormat/>
    <w:rsid w:val="00D72B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2">
    <w:name w:val="Без интервала Знак"/>
    <w:link w:val="afff1"/>
    <w:uiPriority w:val="1"/>
    <w:locked/>
    <w:rsid w:val="00D72B20"/>
    <w:rPr>
      <w:rFonts w:ascii="Calibri" w:eastAsia="Times New Roman" w:hAnsi="Calibri" w:cs="Times New Roman"/>
    </w:rPr>
  </w:style>
  <w:style w:type="character" w:customStyle="1" w:styleId="46">
    <w:name w:val="Основной текст (4)_"/>
    <w:link w:val="47"/>
    <w:uiPriority w:val="99"/>
    <w:locked/>
    <w:rsid w:val="00D72B20"/>
    <w:rPr>
      <w:sz w:val="24"/>
      <w:shd w:val="clear" w:color="auto" w:fill="FFFFFF"/>
    </w:rPr>
  </w:style>
  <w:style w:type="paragraph" w:customStyle="1" w:styleId="47">
    <w:name w:val="Основной текст (4)"/>
    <w:basedOn w:val="a"/>
    <w:link w:val="46"/>
    <w:uiPriority w:val="99"/>
    <w:rsid w:val="00D72B20"/>
    <w:pPr>
      <w:shd w:val="clear" w:color="auto" w:fill="FFFFFF"/>
      <w:spacing w:after="0" w:line="240" w:lineRule="atLeast"/>
    </w:pPr>
    <w:rPr>
      <w:sz w:val="24"/>
    </w:rPr>
  </w:style>
  <w:style w:type="paragraph" w:customStyle="1" w:styleId="Style2">
    <w:name w:val="Style2"/>
    <w:basedOn w:val="a"/>
    <w:uiPriority w:val="99"/>
    <w:rsid w:val="00D72B20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72B2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  <w:lang w:eastAsia="ru-RU"/>
    </w:rPr>
  </w:style>
  <w:style w:type="character" w:customStyle="1" w:styleId="ac">
    <w:name w:val="Название объекта Знак"/>
    <w:aliases w:val="Название объекта Знак1 Знак1,Название объекта Знак Знак Знак1,рисунка Знак1,Таблица название Знак1,Таблица_номер_справа_12 Знак1,Таблица Знак,Название объекта Знак1 Знак2 Знак,Название объекта Знак2 Знак Знак Знак"/>
    <w:link w:val="ab"/>
    <w:rsid w:val="00D72B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8">
    <w:name w:val="Название объекта Знак2"/>
    <w:aliases w:val="Название объекта Знак1 Знак,Название объекта Знак Знак Знак,Название объекта Знак Знак1,рисунка Знак,Таблица название Знак,Таблица_номер_справа_12 Знак"/>
    <w:locked/>
    <w:rsid w:val="00D72B2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72B20"/>
  </w:style>
  <w:style w:type="character" w:customStyle="1" w:styleId="ConsPlusNormal0">
    <w:name w:val="ConsPlusNormal Знак"/>
    <w:link w:val="ConsPlusNormal"/>
    <w:locked/>
    <w:rsid w:val="00D72B2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D7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a1">
    <w:name w:val="N*r*a*1"/>
    <w:qFormat/>
    <w:rsid w:val="00D72B2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200" w:line="276" w:lineRule="auto"/>
    </w:pPr>
    <w:rPr>
      <w:rFonts w:ascii="C*l*b*i" w:eastAsia="Times New Roman" w:hAnsi="C*l*b*i" w:cs="T*m*s*N*w*R*m*n"/>
      <w:lang w:eastAsia="ru-RU"/>
    </w:rPr>
  </w:style>
  <w:style w:type="paragraph" w:customStyle="1" w:styleId="afff3">
    <w:name w:val="Нормальный (таблица)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Прижатый влево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9">
    <w:name w:val="Title"/>
    <w:basedOn w:val="a"/>
    <w:next w:val="a"/>
    <w:link w:val="afff5"/>
    <w:qFormat/>
    <w:rsid w:val="00D72B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5">
    <w:name w:val="Заголовок Знак"/>
    <w:basedOn w:val="a0"/>
    <w:link w:val="aff9"/>
    <w:rsid w:val="00D72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60">
    <w:name w:val="Заголовок 6 Знак"/>
    <w:basedOn w:val="a0"/>
    <w:link w:val="6"/>
    <w:rsid w:val="00F812D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WW8Num2z0">
    <w:name w:val="WW8Num2z0"/>
    <w:rsid w:val="00F812DC"/>
    <w:rPr>
      <w:sz w:val="28"/>
      <w:szCs w:val="28"/>
    </w:rPr>
  </w:style>
  <w:style w:type="character" w:customStyle="1" w:styleId="WW8Num2z1">
    <w:name w:val="WW8Num2z1"/>
    <w:rsid w:val="00F812DC"/>
    <w:rPr>
      <w:rFonts w:ascii="Courier New" w:hAnsi="Courier New" w:cs="Courier New"/>
    </w:rPr>
  </w:style>
  <w:style w:type="character" w:customStyle="1" w:styleId="WW8Num2z2">
    <w:name w:val="WW8Num2z2"/>
    <w:rsid w:val="00F812DC"/>
    <w:rPr>
      <w:rFonts w:ascii="Wingdings" w:hAnsi="Wingdings" w:cs="Wingdings"/>
    </w:rPr>
  </w:style>
  <w:style w:type="character" w:customStyle="1" w:styleId="WW8Num3z0">
    <w:name w:val="WW8Num3z0"/>
    <w:rsid w:val="00F812DC"/>
    <w:rPr>
      <w:b/>
      <w:bCs/>
      <w:sz w:val="20"/>
      <w:szCs w:val="20"/>
    </w:rPr>
  </w:style>
  <w:style w:type="character" w:customStyle="1" w:styleId="WW8Num3z2">
    <w:name w:val="WW8Num3z2"/>
    <w:rsid w:val="00F812DC"/>
    <w:rPr>
      <w:rFonts w:ascii="Wingdings" w:hAnsi="Wingdings" w:cs="Wingdings"/>
    </w:rPr>
  </w:style>
  <w:style w:type="character" w:customStyle="1" w:styleId="WW8Num3z3">
    <w:name w:val="WW8Num3z3"/>
    <w:rsid w:val="00F812DC"/>
    <w:rPr>
      <w:rFonts w:ascii="Symbol" w:hAnsi="Symbol" w:cs="Symbol"/>
    </w:rPr>
  </w:style>
  <w:style w:type="character" w:customStyle="1" w:styleId="WW8Num4z0">
    <w:name w:val="WW8Num4z0"/>
    <w:rsid w:val="00F812DC"/>
    <w:rPr>
      <w:b/>
      <w:bCs/>
      <w:sz w:val="20"/>
      <w:szCs w:val="20"/>
    </w:rPr>
  </w:style>
  <w:style w:type="character" w:customStyle="1" w:styleId="WW8Num5z0">
    <w:name w:val="WW8Num5z0"/>
    <w:rsid w:val="00F812DC"/>
    <w:rPr>
      <w:rFonts w:cs="Times New Roman"/>
    </w:rPr>
  </w:style>
  <w:style w:type="character" w:customStyle="1" w:styleId="WW8Num6z0">
    <w:name w:val="WW8Num6z0"/>
    <w:rsid w:val="00F812DC"/>
    <w:rPr>
      <w:rFonts w:cs="Times New Roman"/>
    </w:rPr>
  </w:style>
  <w:style w:type="character" w:customStyle="1" w:styleId="WW8Num7z1">
    <w:name w:val="WW8Num7z1"/>
    <w:rsid w:val="00F812DC"/>
    <w:rPr>
      <w:rFonts w:ascii="Symbol" w:hAnsi="Symbol" w:cs="Symbol"/>
    </w:rPr>
  </w:style>
  <w:style w:type="character" w:customStyle="1" w:styleId="WW8Num8z1">
    <w:name w:val="WW8Num8z1"/>
    <w:rsid w:val="00F812DC"/>
    <w:rPr>
      <w:rFonts w:ascii="Symbol" w:hAnsi="Symbol" w:cs="Symbol"/>
    </w:rPr>
  </w:style>
  <w:style w:type="character" w:customStyle="1" w:styleId="WW8Num8z2">
    <w:name w:val="WW8Num8z2"/>
    <w:rsid w:val="00F812DC"/>
    <w:rPr>
      <w:rFonts w:cs="Times New Roman"/>
    </w:rPr>
  </w:style>
  <w:style w:type="character" w:customStyle="1" w:styleId="WW8Num9z0">
    <w:name w:val="WW8Num9z0"/>
    <w:rsid w:val="00F812DC"/>
    <w:rPr>
      <w:rFonts w:ascii="Symbol" w:hAnsi="Symbol" w:cs="Symbol"/>
      <w:i w:val="0"/>
    </w:rPr>
  </w:style>
  <w:style w:type="character" w:customStyle="1" w:styleId="WW8Num10z0">
    <w:name w:val="WW8Num10z0"/>
    <w:rsid w:val="00F812DC"/>
    <w:rPr>
      <w:rFonts w:ascii="Symbol" w:hAnsi="Symbol" w:cs="Symbol"/>
      <w:i w:val="0"/>
    </w:rPr>
  </w:style>
  <w:style w:type="character" w:customStyle="1" w:styleId="WW8Num10z1">
    <w:name w:val="WW8Num10z1"/>
    <w:rsid w:val="00F812DC"/>
    <w:rPr>
      <w:rFonts w:ascii="Courier New" w:hAnsi="Courier New" w:cs="Courier New"/>
    </w:rPr>
  </w:style>
  <w:style w:type="character" w:customStyle="1" w:styleId="WW8Num10z2">
    <w:name w:val="WW8Num10z2"/>
    <w:rsid w:val="00F812DC"/>
    <w:rPr>
      <w:rFonts w:ascii="Wingdings" w:hAnsi="Wingdings" w:cs="Wingdings"/>
    </w:rPr>
  </w:style>
  <w:style w:type="character" w:customStyle="1" w:styleId="WW8Num13z0">
    <w:name w:val="WW8Num13z0"/>
    <w:rsid w:val="00F812DC"/>
    <w:rPr>
      <w:i w:val="0"/>
    </w:rPr>
  </w:style>
  <w:style w:type="character" w:customStyle="1" w:styleId="WW8Num13z1">
    <w:name w:val="WW8Num13z1"/>
    <w:rsid w:val="00F812DC"/>
    <w:rPr>
      <w:rFonts w:ascii="Courier New" w:hAnsi="Courier New" w:cs="Courier New"/>
    </w:rPr>
  </w:style>
  <w:style w:type="character" w:customStyle="1" w:styleId="WW8Num13z2">
    <w:name w:val="WW8Num13z2"/>
    <w:rsid w:val="00F812DC"/>
    <w:rPr>
      <w:rFonts w:ascii="Wingdings" w:hAnsi="Wingdings" w:cs="Wingdings"/>
    </w:rPr>
  </w:style>
  <w:style w:type="character" w:customStyle="1" w:styleId="WW8Num14z0">
    <w:name w:val="WW8Num14z0"/>
    <w:rsid w:val="00F812DC"/>
    <w:rPr>
      <w:rFonts w:ascii="Symbol" w:hAnsi="Symbol" w:cs="Symbol"/>
    </w:rPr>
  </w:style>
  <w:style w:type="character" w:customStyle="1" w:styleId="WW8Num14z1">
    <w:name w:val="WW8Num14z1"/>
    <w:rsid w:val="00F812DC"/>
    <w:rPr>
      <w:rFonts w:ascii="Courier New" w:hAnsi="Courier New" w:cs="Courier New"/>
    </w:rPr>
  </w:style>
  <w:style w:type="character" w:customStyle="1" w:styleId="WW8Num14z2">
    <w:name w:val="WW8Num14z2"/>
    <w:rsid w:val="00F812DC"/>
    <w:rPr>
      <w:rFonts w:ascii="Wingdings" w:hAnsi="Wingdings" w:cs="Wingdings"/>
    </w:rPr>
  </w:style>
  <w:style w:type="character" w:customStyle="1" w:styleId="WW8Num15z0">
    <w:name w:val="WW8Num15z0"/>
    <w:rsid w:val="00F812DC"/>
    <w:rPr>
      <w:rFonts w:ascii="Symbol" w:hAnsi="Symbol" w:cs="Symbol"/>
    </w:rPr>
  </w:style>
  <w:style w:type="character" w:customStyle="1" w:styleId="WW8Num15z1">
    <w:name w:val="WW8Num15z1"/>
    <w:rsid w:val="00F812DC"/>
    <w:rPr>
      <w:rFonts w:ascii="Courier New" w:hAnsi="Courier New" w:cs="Courier New"/>
    </w:rPr>
  </w:style>
  <w:style w:type="character" w:customStyle="1" w:styleId="WW8Num15z2">
    <w:name w:val="WW8Num15z2"/>
    <w:rsid w:val="00F812DC"/>
    <w:rPr>
      <w:rFonts w:ascii="Wingdings" w:hAnsi="Wingdings" w:cs="Wingdings"/>
    </w:rPr>
  </w:style>
  <w:style w:type="character" w:customStyle="1" w:styleId="WW8Num16z0">
    <w:name w:val="WW8Num16z0"/>
    <w:rsid w:val="00F812DC"/>
    <w:rPr>
      <w:rFonts w:ascii="Symbol" w:hAnsi="Symbol" w:cs="Symbol"/>
    </w:rPr>
  </w:style>
  <w:style w:type="character" w:customStyle="1" w:styleId="WW8Num16z1">
    <w:name w:val="WW8Num16z1"/>
    <w:rsid w:val="00F812DC"/>
    <w:rPr>
      <w:rFonts w:ascii="Courier New" w:hAnsi="Courier New" w:cs="Courier New"/>
    </w:rPr>
  </w:style>
  <w:style w:type="character" w:customStyle="1" w:styleId="WW8Num16z2">
    <w:name w:val="WW8Num16z2"/>
    <w:rsid w:val="00F812DC"/>
    <w:rPr>
      <w:rFonts w:ascii="Wingdings" w:hAnsi="Wingdings" w:cs="Wingdings"/>
    </w:rPr>
  </w:style>
  <w:style w:type="character" w:customStyle="1" w:styleId="WW8Num16z3">
    <w:name w:val="WW8Num16z3"/>
    <w:rsid w:val="00F812DC"/>
    <w:rPr>
      <w:rFonts w:ascii="Symbol" w:hAnsi="Symbol" w:cs="Symbol"/>
    </w:rPr>
  </w:style>
  <w:style w:type="character" w:customStyle="1" w:styleId="WW8Num17z0">
    <w:name w:val="WW8Num17z0"/>
    <w:rsid w:val="00F812DC"/>
    <w:rPr>
      <w:rFonts w:cs="Times New Roman"/>
    </w:rPr>
  </w:style>
  <w:style w:type="character" w:customStyle="1" w:styleId="WW8Num17z1">
    <w:name w:val="WW8Num17z1"/>
    <w:rsid w:val="00F812DC"/>
    <w:rPr>
      <w:rFonts w:ascii="Courier New" w:hAnsi="Courier New" w:cs="Courier New"/>
    </w:rPr>
  </w:style>
  <w:style w:type="character" w:customStyle="1" w:styleId="WW8Num17z2">
    <w:name w:val="WW8Num17z2"/>
    <w:rsid w:val="00F812DC"/>
    <w:rPr>
      <w:rFonts w:ascii="Wingdings" w:hAnsi="Wingdings" w:cs="Wingdings"/>
    </w:rPr>
  </w:style>
  <w:style w:type="character" w:customStyle="1" w:styleId="WW8Num18z0">
    <w:name w:val="WW8Num18z0"/>
    <w:rsid w:val="00F812DC"/>
    <w:rPr>
      <w:rFonts w:cs="Times New Roman"/>
    </w:rPr>
  </w:style>
  <w:style w:type="character" w:customStyle="1" w:styleId="WW8Num18z1">
    <w:name w:val="WW8Num18z1"/>
    <w:rsid w:val="00F812DC"/>
    <w:rPr>
      <w:rFonts w:ascii="Courier New" w:hAnsi="Courier New" w:cs="Courier New"/>
    </w:rPr>
  </w:style>
  <w:style w:type="character" w:customStyle="1" w:styleId="WW8Num18z3">
    <w:name w:val="WW8Num18z3"/>
    <w:rsid w:val="00F812DC"/>
    <w:rPr>
      <w:rFonts w:ascii="Symbol" w:hAnsi="Symbol" w:cs="Symbol"/>
    </w:rPr>
  </w:style>
  <w:style w:type="character" w:customStyle="1" w:styleId="WW8Num19z1">
    <w:name w:val="WW8Num19z1"/>
    <w:rsid w:val="00F812DC"/>
    <w:rPr>
      <w:rFonts w:ascii="Courier New" w:hAnsi="Courier New" w:cs="Courier New"/>
    </w:rPr>
  </w:style>
  <w:style w:type="character" w:customStyle="1" w:styleId="WW8Num21z0">
    <w:name w:val="WW8Num21z0"/>
    <w:rsid w:val="00F812DC"/>
    <w:rPr>
      <w:rFonts w:ascii="Symbol" w:hAnsi="Symbol" w:cs="Symbol"/>
    </w:rPr>
  </w:style>
  <w:style w:type="character" w:customStyle="1" w:styleId="WW8Num22z0">
    <w:name w:val="WW8Num22z0"/>
    <w:rsid w:val="00F812DC"/>
    <w:rPr>
      <w:rFonts w:ascii="Symbol" w:hAnsi="Symbol" w:cs="Symbol"/>
    </w:rPr>
  </w:style>
  <w:style w:type="character" w:customStyle="1" w:styleId="WW8Num22z2">
    <w:name w:val="WW8Num22z2"/>
    <w:rsid w:val="00F812DC"/>
    <w:rPr>
      <w:rFonts w:ascii="Wingdings" w:hAnsi="Wingdings" w:cs="Wingdings"/>
    </w:rPr>
  </w:style>
  <w:style w:type="character" w:customStyle="1" w:styleId="WW8Num22z3">
    <w:name w:val="WW8Num22z3"/>
    <w:rsid w:val="00F812DC"/>
    <w:rPr>
      <w:rFonts w:ascii="Symbol" w:hAnsi="Symbol" w:cs="Symbol"/>
    </w:rPr>
  </w:style>
  <w:style w:type="character" w:customStyle="1" w:styleId="WW8Num23z0">
    <w:name w:val="WW8Num23z0"/>
    <w:rsid w:val="00F812DC"/>
    <w:rPr>
      <w:rFonts w:ascii="OpenSymbol" w:hAnsi="OpenSymbol" w:cs="OpenSymbol"/>
      <w:color w:val="00000A"/>
    </w:rPr>
  </w:style>
  <w:style w:type="character" w:customStyle="1" w:styleId="WW8Num24z0">
    <w:name w:val="WW8Num24z0"/>
    <w:rsid w:val="00F812DC"/>
    <w:rPr>
      <w:rFonts w:ascii="Times New Roman" w:hAnsi="Times New Roman" w:cs="Times New Roman"/>
    </w:rPr>
  </w:style>
  <w:style w:type="character" w:customStyle="1" w:styleId="WW8Num24z1">
    <w:name w:val="WW8Num24z1"/>
    <w:rsid w:val="00F812DC"/>
    <w:rPr>
      <w:rFonts w:ascii="Courier New" w:hAnsi="Courier New" w:cs="Courier New"/>
    </w:rPr>
  </w:style>
  <w:style w:type="character" w:customStyle="1" w:styleId="WW8Num24z2">
    <w:name w:val="WW8Num24z2"/>
    <w:rsid w:val="00F812DC"/>
    <w:rPr>
      <w:rFonts w:ascii="Wingdings" w:hAnsi="Wingdings" w:cs="Wingdings"/>
    </w:rPr>
  </w:style>
  <w:style w:type="character" w:customStyle="1" w:styleId="WW8Num25z0">
    <w:name w:val="WW8Num25z0"/>
    <w:rsid w:val="00F812DC"/>
    <w:rPr>
      <w:rFonts w:ascii="Times New Roman" w:hAnsi="Times New Roman" w:cs="Times New Roman"/>
    </w:rPr>
  </w:style>
  <w:style w:type="character" w:customStyle="1" w:styleId="WW8Num25z1">
    <w:name w:val="WW8Num25z1"/>
    <w:rsid w:val="00F812DC"/>
    <w:rPr>
      <w:rFonts w:ascii="Courier New" w:hAnsi="Courier New" w:cs="Courier New"/>
    </w:rPr>
  </w:style>
  <w:style w:type="character" w:customStyle="1" w:styleId="WW8Num25z2">
    <w:name w:val="WW8Num25z2"/>
    <w:rsid w:val="00F812DC"/>
    <w:rPr>
      <w:rFonts w:ascii="Wingdings" w:hAnsi="Wingdings" w:cs="Wingdings"/>
    </w:rPr>
  </w:style>
  <w:style w:type="character" w:customStyle="1" w:styleId="WW8Num26z0">
    <w:name w:val="WW8Num26z0"/>
    <w:rsid w:val="00F812DC"/>
    <w:rPr>
      <w:rFonts w:ascii="Symbol" w:hAnsi="Symbol" w:cs="Symbol"/>
    </w:rPr>
  </w:style>
  <w:style w:type="character" w:customStyle="1" w:styleId="WW8Num26z1">
    <w:name w:val="WW8Num26z1"/>
    <w:rsid w:val="00F812DC"/>
    <w:rPr>
      <w:rFonts w:ascii="Courier New" w:hAnsi="Courier New" w:cs="Courier New"/>
    </w:rPr>
  </w:style>
  <w:style w:type="character" w:customStyle="1" w:styleId="WW8Num26z2">
    <w:name w:val="WW8Num26z2"/>
    <w:rsid w:val="00F812DC"/>
    <w:rPr>
      <w:rFonts w:ascii="Wingdings" w:hAnsi="Wingdings" w:cs="Wingdings"/>
    </w:rPr>
  </w:style>
  <w:style w:type="character" w:customStyle="1" w:styleId="WW8Num27z0">
    <w:name w:val="WW8Num27z0"/>
    <w:rsid w:val="00F812DC"/>
    <w:rPr>
      <w:rFonts w:ascii="Wingdings" w:hAnsi="Wingdings" w:cs="Wingdings"/>
    </w:rPr>
  </w:style>
  <w:style w:type="character" w:customStyle="1" w:styleId="WW8Num27z1">
    <w:name w:val="WW8Num27z1"/>
    <w:rsid w:val="00F812DC"/>
    <w:rPr>
      <w:rFonts w:ascii="Courier New" w:hAnsi="Courier New" w:cs="Courier New"/>
    </w:rPr>
  </w:style>
  <w:style w:type="character" w:customStyle="1" w:styleId="WW8Num27z2">
    <w:name w:val="WW8Num27z2"/>
    <w:rsid w:val="00F812DC"/>
    <w:rPr>
      <w:rFonts w:ascii="Wingdings" w:hAnsi="Wingdings" w:cs="Wingdings"/>
    </w:rPr>
  </w:style>
  <w:style w:type="character" w:customStyle="1" w:styleId="WW8Num28z0">
    <w:name w:val="WW8Num28z0"/>
    <w:rsid w:val="00F812DC"/>
    <w:rPr>
      <w:rFonts w:ascii="OpenSymbol" w:hAnsi="OpenSymbol" w:cs="OpenSymbol"/>
    </w:rPr>
  </w:style>
  <w:style w:type="character" w:customStyle="1" w:styleId="WW8Num29z0">
    <w:name w:val="WW8Num29z0"/>
    <w:rsid w:val="00F812DC"/>
    <w:rPr>
      <w:rFonts w:ascii="OpenSymbol" w:hAnsi="OpenSymbol" w:cs="OpenSymbol"/>
    </w:rPr>
  </w:style>
  <w:style w:type="character" w:customStyle="1" w:styleId="WW8Num30z0">
    <w:name w:val="WW8Num30z0"/>
    <w:rsid w:val="00F812DC"/>
    <w:rPr>
      <w:rFonts w:ascii="OpenSymbol" w:hAnsi="OpenSymbol" w:cs="OpenSymbol"/>
    </w:rPr>
  </w:style>
  <w:style w:type="character" w:customStyle="1" w:styleId="WW8Num31z0">
    <w:name w:val="WW8Num31z0"/>
    <w:rsid w:val="00F812DC"/>
    <w:rPr>
      <w:rFonts w:ascii="OpenSymbol" w:hAnsi="OpenSymbol" w:cs="OpenSymbol"/>
    </w:rPr>
  </w:style>
  <w:style w:type="character" w:customStyle="1" w:styleId="WW8Num32z0">
    <w:name w:val="WW8Num32z0"/>
    <w:rsid w:val="00F812DC"/>
    <w:rPr>
      <w:rFonts w:ascii="Courier New" w:hAnsi="Courier New" w:cs="Courier New"/>
    </w:rPr>
  </w:style>
  <w:style w:type="character" w:customStyle="1" w:styleId="WW8Num33z0">
    <w:name w:val="WW8Num33z0"/>
    <w:rsid w:val="00F812DC"/>
    <w:rPr>
      <w:rFonts w:ascii="Symbol" w:hAnsi="Symbol" w:cs="Symbol"/>
    </w:rPr>
  </w:style>
  <w:style w:type="character" w:customStyle="1" w:styleId="WW8Num33z1">
    <w:name w:val="WW8Num33z1"/>
    <w:rsid w:val="00F812DC"/>
    <w:rPr>
      <w:rFonts w:ascii="Courier New" w:hAnsi="Courier New" w:cs="Courier New"/>
    </w:rPr>
  </w:style>
  <w:style w:type="character" w:customStyle="1" w:styleId="WW8Num33z2">
    <w:name w:val="WW8Num33z2"/>
    <w:rsid w:val="00F812DC"/>
    <w:rPr>
      <w:rFonts w:ascii="Wingdings" w:hAnsi="Wingdings" w:cs="Wingdings"/>
    </w:rPr>
  </w:style>
  <w:style w:type="character" w:customStyle="1" w:styleId="WW8Num34z0">
    <w:name w:val="WW8Num34z0"/>
    <w:rsid w:val="00F812DC"/>
    <w:rPr>
      <w:rFonts w:ascii="Symbol" w:hAnsi="Symbol" w:cs="Symbol"/>
      <w:color w:val="00000A"/>
    </w:rPr>
  </w:style>
  <w:style w:type="character" w:customStyle="1" w:styleId="WW8Num34z1">
    <w:name w:val="WW8Num34z1"/>
    <w:rsid w:val="00F812DC"/>
    <w:rPr>
      <w:rFonts w:ascii="Courier New" w:hAnsi="Courier New" w:cs="Courier New"/>
    </w:rPr>
  </w:style>
  <w:style w:type="character" w:customStyle="1" w:styleId="WW8Num34z2">
    <w:name w:val="WW8Num34z2"/>
    <w:rsid w:val="00F812DC"/>
    <w:rPr>
      <w:rFonts w:ascii="Wingdings" w:hAnsi="Wingdings" w:cs="Wingdings"/>
    </w:rPr>
  </w:style>
  <w:style w:type="character" w:customStyle="1" w:styleId="WW8Num35z0">
    <w:name w:val="WW8Num35z0"/>
    <w:rsid w:val="00F812DC"/>
    <w:rPr>
      <w:rFonts w:ascii="Symbol" w:hAnsi="Symbol" w:cs="Symbol"/>
      <w:color w:val="00000A"/>
    </w:rPr>
  </w:style>
  <w:style w:type="character" w:customStyle="1" w:styleId="WW8Num9z1">
    <w:name w:val="WW8Num9z1"/>
    <w:rsid w:val="00F812DC"/>
    <w:rPr>
      <w:rFonts w:ascii="Times New Roman" w:hAnsi="Times New Roman" w:cs="Times New Roman"/>
    </w:rPr>
  </w:style>
  <w:style w:type="character" w:customStyle="1" w:styleId="WW8Num9z2">
    <w:name w:val="WW8Num9z2"/>
    <w:rsid w:val="00F812DC"/>
    <w:rPr>
      <w:rFonts w:cs="Times New Roman"/>
    </w:rPr>
  </w:style>
  <w:style w:type="character" w:customStyle="1" w:styleId="WW8Num11z0">
    <w:name w:val="WW8Num11z0"/>
    <w:rsid w:val="00F812DC"/>
    <w:rPr>
      <w:rFonts w:ascii="Symbol" w:hAnsi="Symbol" w:cs="Symbol"/>
      <w:i w:val="0"/>
    </w:rPr>
  </w:style>
  <w:style w:type="character" w:customStyle="1" w:styleId="WW8Num11z1">
    <w:name w:val="WW8Num11z1"/>
    <w:rsid w:val="00F812DC"/>
    <w:rPr>
      <w:rFonts w:ascii="Courier New" w:hAnsi="Courier New" w:cs="Courier New"/>
    </w:rPr>
  </w:style>
  <w:style w:type="character" w:customStyle="1" w:styleId="WW8Num11z2">
    <w:name w:val="WW8Num11z2"/>
    <w:rsid w:val="00F812DC"/>
    <w:rPr>
      <w:rFonts w:ascii="Wingdings" w:hAnsi="Wingdings" w:cs="Wingdings"/>
    </w:rPr>
  </w:style>
  <w:style w:type="character" w:customStyle="1" w:styleId="WW8Num17z3">
    <w:name w:val="WW8Num17z3"/>
    <w:rsid w:val="00F812DC"/>
    <w:rPr>
      <w:rFonts w:ascii="Symbol" w:hAnsi="Symbol" w:cs="Symbol"/>
    </w:rPr>
  </w:style>
  <w:style w:type="character" w:customStyle="1" w:styleId="WW8Num18z2">
    <w:name w:val="WW8Num18z2"/>
    <w:rsid w:val="00F812DC"/>
    <w:rPr>
      <w:rFonts w:ascii="Wingdings" w:hAnsi="Wingdings" w:cs="Wingdings"/>
    </w:rPr>
  </w:style>
  <w:style w:type="character" w:customStyle="1" w:styleId="WW8Num19z0">
    <w:name w:val="WW8Num19z0"/>
    <w:rsid w:val="00F812DC"/>
    <w:rPr>
      <w:rFonts w:cs="Times New Roman"/>
    </w:rPr>
  </w:style>
  <w:style w:type="character" w:customStyle="1" w:styleId="WW8Num19z3">
    <w:name w:val="WW8Num19z3"/>
    <w:rsid w:val="00F812DC"/>
    <w:rPr>
      <w:rFonts w:ascii="Symbol" w:hAnsi="Symbol" w:cs="Symbol"/>
    </w:rPr>
  </w:style>
  <w:style w:type="character" w:customStyle="1" w:styleId="WW8Num20z1">
    <w:name w:val="WW8Num20z1"/>
    <w:rsid w:val="00F812DC"/>
    <w:rPr>
      <w:rFonts w:ascii="Courier New" w:hAnsi="Courier New" w:cs="Courier New"/>
    </w:rPr>
  </w:style>
  <w:style w:type="character" w:customStyle="1" w:styleId="WW8Num23z2">
    <w:name w:val="WW8Num23z2"/>
    <w:rsid w:val="00F812DC"/>
    <w:rPr>
      <w:rFonts w:ascii="Wingdings" w:hAnsi="Wingdings" w:cs="Wingdings"/>
    </w:rPr>
  </w:style>
  <w:style w:type="character" w:customStyle="1" w:styleId="WW8Num23z3">
    <w:name w:val="WW8Num23z3"/>
    <w:rsid w:val="00F812DC"/>
    <w:rPr>
      <w:rFonts w:ascii="Symbol" w:hAnsi="Symbol" w:cs="Symbol"/>
    </w:rPr>
  </w:style>
  <w:style w:type="character" w:customStyle="1" w:styleId="WW8Num28z1">
    <w:name w:val="WW8Num28z1"/>
    <w:rsid w:val="00F812DC"/>
    <w:rPr>
      <w:rFonts w:ascii="Times New Roman" w:hAnsi="Times New Roman" w:cs="Times New Roman"/>
    </w:rPr>
  </w:style>
  <w:style w:type="character" w:customStyle="1" w:styleId="WW8Num28z2">
    <w:name w:val="WW8Num28z2"/>
    <w:rsid w:val="00F812DC"/>
    <w:rPr>
      <w:rFonts w:ascii="Wingdings" w:hAnsi="Wingdings" w:cs="Wingdings"/>
    </w:rPr>
  </w:style>
  <w:style w:type="character" w:customStyle="1" w:styleId="WW8Num3z1">
    <w:name w:val="WW8Num3z1"/>
    <w:rsid w:val="00F812DC"/>
    <w:rPr>
      <w:rFonts w:ascii="Courier New" w:hAnsi="Courier New" w:cs="Courier New"/>
    </w:rPr>
  </w:style>
  <w:style w:type="character" w:customStyle="1" w:styleId="WW8Num4z2">
    <w:name w:val="WW8Num4z2"/>
    <w:rsid w:val="00F812DC"/>
    <w:rPr>
      <w:rFonts w:ascii="Wingdings" w:hAnsi="Wingdings" w:cs="Wingdings"/>
    </w:rPr>
  </w:style>
  <w:style w:type="character" w:customStyle="1" w:styleId="WW8Num4z3">
    <w:name w:val="WW8Num4z3"/>
    <w:rsid w:val="00F812DC"/>
    <w:rPr>
      <w:rFonts w:ascii="Symbol" w:hAnsi="Symbol" w:cs="Symbol"/>
    </w:rPr>
  </w:style>
  <w:style w:type="character" w:customStyle="1" w:styleId="WW8Num7z0">
    <w:name w:val="WW8Num7z0"/>
    <w:rsid w:val="00F812DC"/>
    <w:rPr>
      <w:rFonts w:cs="Times New Roman"/>
    </w:rPr>
  </w:style>
  <w:style w:type="character" w:customStyle="1" w:styleId="WW8Num12z0">
    <w:name w:val="WW8Num12z0"/>
    <w:rsid w:val="00F812DC"/>
    <w:rPr>
      <w:i w:val="0"/>
    </w:rPr>
  </w:style>
  <w:style w:type="character" w:customStyle="1" w:styleId="WW8Num12z1">
    <w:name w:val="WW8Num12z1"/>
    <w:rsid w:val="00F812DC"/>
    <w:rPr>
      <w:rFonts w:ascii="Courier New" w:hAnsi="Courier New" w:cs="Courier New"/>
    </w:rPr>
  </w:style>
  <w:style w:type="character" w:customStyle="1" w:styleId="WW8Num12z2">
    <w:name w:val="WW8Num12z2"/>
    <w:rsid w:val="00F812DC"/>
    <w:rPr>
      <w:rFonts w:ascii="Wingdings" w:hAnsi="Wingdings" w:cs="Wingdings"/>
    </w:rPr>
  </w:style>
  <w:style w:type="character" w:customStyle="1" w:styleId="WW8Num19z2">
    <w:name w:val="WW8Num19z2"/>
    <w:rsid w:val="00F812DC"/>
    <w:rPr>
      <w:rFonts w:ascii="Wingdings" w:hAnsi="Wingdings" w:cs="Wingdings"/>
    </w:rPr>
  </w:style>
  <w:style w:type="character" w:customStyle="1" w:styleId="WW8Num20z0">
    <w:name w:val="WW8Num20z0"/>
    <w:rsid w:val="00F812DC"/>
    <w:rPr>
      <w:rFonts w:ascii="Symbol" w:hAnsi="Symbol" w:cs="Symbol"/>
    </w:rPr>
  </w:style>
  <w:style w:type="character" w:customStyle="1" w:styleId="WW8Num20z2">
    <w:name w:val="WW8Num20z2"/>
    <w:rsid w:val="00F812DC"/>
    <w:rPr>
      <w:rFonts w:ascii="Wingdings" w:hAnsi="Wingdings" w:cs="Wingdings"/>
    </w:rPr>
  </w:style>
  <w:style w:type="character" w:customStyle="1" w:styleId="WW8Num21z1">
    <w:name w:val="WW8Num21z1"/>
    <w:rsid w:val="00F812DC"/>
    <w:rPr>
      <w:rFonts w:ascii="Courier New" w:hAnsi="Courier New" w:cs="Courier New"/>
    </w:rPr>
  </w:style>
  <w:style w:type="character" w:customStyle="1" w:styleId="WW8Num21z2">
    <w:name w:val="WW8Num21z2"/>
    <w:rsid w:val="00F812DC"/>
    <w:rPr>
      <w:rFonts w:ascii="Wingdings" w:hAnsi="Wingdings" w:cs="Wingdings"/>
    </w:rPr>
  </w:style>
  <w:style w:type="character" w:customStyle="1" w:styleId="WW8Num21z3">
    <w:name w:val="WW8Num21z3"/>
    <w:rsid w:val="00F812DC"/>
    <w:rPr>
      <w:rFonts w:ascii="Symbol" w:hAnsi="Symbol" w:cs="Symbol"/>
    </w:rPr>
  </w:style>
  <w:style w:type="character" w:customStyle="1" w:styleId="WW8Num22z1">
    <w:name w:val="WW8Num22z1"/>
    <w:rsid w:val="00F812DC"/>
    <w:rPr>
      <w:rFonts w:ascii="Courier New" w:hAnsi="Courier New" w:cs="Courier New"/>
    </w:rPr>
  </w:style>
  <w:style w:type="character" w:customStyle="1" w:styleId="WW8Num23z1">
    <w:name w:val="WW8Num23z1"/>
    <w:rsid w:val="00F812DC"/>
    <w:rPr>
      <w:rFonts w:ascii="Courier New" w:hAnsi="Courier New" w:cs="Courier New"/>
    </w:rPr>
  </w:style>
  <w:style w:type="character" w:customStyle="1" w:styleId="WW8Num26z3">
    <w:name w:val="WW8Num26z3"/>
    <w:rsid w:val="00F812DC"/>
    <w:rPr>
      <w:rFonts w:ascii="Symbol" w:hAnsi="Symbol" w:cs="Symbol"/>
    </w:rPr>
  </w:style>
  <w:style w:type="character" w:customStyle="1" w:styleId="WW8Num27z3">
    <w:name w:val="WW8Num27z3"/>
    <w:rsid w:val="00F812DC"/>
    <w:rPr>
      <w:rFonts w:ascii="Symbol" w:hAnsi="Symbol" w:cs="Symbol"/>
    </w:rPr>
  </w:style>
  <w:style w:type="character" w:customStyle="1" w:styleId="WW8Num29z1">
    <w:name w:val="WW8Num29z1"/>
    <w:rsid w:val="00F812DC"/>
    <w:rPr>
      <w:rFonts w:ascii="Courier New" w:hAnsi="Courier New" w:cs="Courier New"/>
    </w:rPr>
  </w:style>
  <w:style w:type="character" w:customStyle="1" w:styleId="WW8Num29z2">
    <w:name w:val="WW8Num29z2"/>
    <w:rsid w:val="00F812DC"/>
    <w:rPr>
      <w:rFonts w:ascii="Wingdings" w:hAnsi="Wingdings" w:cs="Wingdings"/>
    </w:rPr>
  </w:style>
  <w:style w:type="character" w:customStyle="1" w:styleId="WW8Num32z1">
    <w:name w:val="WW8Num32z1"/>
    <w:rsid w:val="00F812DC"/>
    <w:rPr>
      <w:rFonts w:ascii="Courier New" w:hAnsi="Courier New" w:cs="Courier New"/>
    </w:rPr>
  </w:style>
  <w:style w:type="character" w:customStyle="1" w:styleId="WW8Num32z2">
    <w:name w:val="WW8Num32z2"/>
    <w:rsid w:val="00F812DC"/>
    <w:rPr>
      <w:rFonts w:ascii="Wingdings" w:hAnsi="Wingdings" w:cs="Wingdings"/>
    </w:rPr>
  </w:style>
  <w:style w:type="character" w:customStyle="1" w:styleId="WW8Num32z3">
    <w:name w:val="WW8Num32z3"/>
    <w:rsid w:val="00F812DC"/>
    <w:rPr>
      <w:rFonts w:ascii="Symbol" w:hAnsi="Symbol" w:cs="Symbol"/>
    </w:rPr>
  </w:style>
  <w:style w:type="character" w:customStyle="1" w:styleId="WW8Num33z3">
    <w:name w:val="WW8Num33z3"/>
    <w:rsid w:val="00F812DC"/>
    <w:rPr>
      <w:rFonts w:ascii="Symbol" w:hAnsi="Symbol" w:cs="Symbol"/>
    </w:rPr>
  </w:style>
  <w:style w:type="character" w:customStyle="1" w:styleId="WW8Num35z1">
    <w:name w:val="WW8Num35z1"/>
    <w:rsid w:val="00F812DC"/>
    <w:rPr>
      <w:rFonts w:ascii="Courier New" w:hAnsi="Courier New" w:cs="Courier New"/>
    </w:rPr>
  </w:style>
  <w:style w:type="character" w:customStyle="1" w:styleId="WW8Num35z2">
    <w:name w:val="WW8Num35z2"/>
    <w:rsid w:val="00F812DC"/>
    <w:rPr>
      <w:rFonts w:ascii="Wingdings" w:hAnsi="Wingdings" w:cs="Wingdings"/>
    </w:rPr>
  </w:style>
  <w:style w:type="character" w:customStyle="1" w:styleId="WW8Num35z3">
    <w:name w:val="WW8Num35z3"/>
    <w:rsid w:val="00F812DC"/>
    <w:rPr>
      <w:rFonts w:ascii="Symbol" w:hAnsi="Symbol" w:cs="Symbol"/>
    </w:rPr>
  </w:style>
  <w:style w:type="character" w:customStyle="1" w:styleId="WW8Num36z0">
    <w:name w:val="WW8Num36z0"/>
    <w:rsid w:val="00F812DC"/>
    <w:rPr>
      <w:rFonts w:ascii="Symbol" w:hAnsi="Symbol" w:cs="Symbol"/>
    </w:rPr>
  </w:style>
  <w:style w:type="character" w:customStyle="1" w:styleId="WW8Num37z0">
    <w:name w:val="WW8Num37z0"/>
    <w:rsid w:val="00F812DC"/>
    <w:rPr>
      <w:rFonts w:ascii="Courier New" w:hAnsi="Courier New" w:cs="Courier New"/>
    </w:rPr>
  </w:style>
  <w:style w:type="character" w:customStyle="1" w:styleId="WW8Num37z2">
    <w:name w:val="WW8Num37z2"/>
    <w:rsid w:val="00F812DC"/>
    <w:rPr>
      <w:rFonts w:ascii="Wingdings" w:hAnsi="Wingdings" w:cs="Wingdings"/>
    </w:rPr>
  </w:style>
  <w:style w:type="character" w:customStyle="1" w:styleId="WW8Num37z3">
    <w:name w:val="WW8Num37z3"/>
    <w:rsid w:val="00F812DC"/>
    <w:rPr>
      <w:rFonts w:ascii="Symbol" w:hAnsi="Symbol" w:cs="Symbol"/>
    </w:rPr>
  </w:style>
  <w:style w:type="character" w:customStyle="1" w:styleId="WW8Num39z2">
    <w:name w:val="WW8Num39z2"/>
    <w:rsid w:val="00F812DC"/>
    <w:rPr>
      <w:rFonts w:ascii="Wingdings" w:hAnsi="Wingdings" w:cs="Wingdings"/>
    </w:rPr>
  </w:style>
  <w:style w:type="character" w:customStyle="1" w:styleId="WW8Num39z3">
    <w:name w:val="WW8Num39z3"/>
    <w:rsid w:val="00F812DC"/>
    <w:rPr>
      <w:rFonts w:ascii="Symbol" w:hAnsi="Symbol" w:cs="Symbol"/>
    </w:rPr>
  </w:style>
  <w:style w:type="character" w:customStyle="1" w:styleId="WW8Num39z4">
    <w:name w:val="WW8Num39z4"/>
    <w:rsid w:val="00F812DC"/>
    <w:rPr>
      <w:rFonts w:ascii="Courier New" w:hAnsi="Courier New" w:cs="Courier New"/>
    </w:rPr>
  </w:style>
  <w:style w:type="character" w:customStyle="1" w:styleId="WW8Num40z0">
    <w:name w:val="WW8Num40z0"/>
    <w:rsid w:val="00F812DC"/>
    <w:rPr>
      <w:rFonts w:ascii="Symbol" w:hAnsi="Symbol" w:cs="Symbol"/>
    </w:rPr>
  </w:style>
  <w:style w:type="character" w:customStyle="1" w:styleId="WW8Num40z1">
    <w:name w:val="WW8Num40z1"/>
    <w:rsid w:val="00F812DC"/>
    <w:rPr>
      <w:rFonts w:ascii="Courier New" w:hAnsi="Courier New" w:cs="Courier New"/>
    </w:rPr>
  </w:style>
  <w:style w:type="character" w:customStyle="1" w:styleId="WW8Num42z0">
    <w:name w:val="WW8Num42z0"/>
    <w:rsid w:val="00F812DC"/>
    <w:rPr>
      <w:rFonts w:ascii="Symbol" w:hAnsi="Symbol" w:cs="Symbol"/>
    </w:rPr>
  </w:style>
  <w:style w:type="character" w:customStyle="1" w:styleId="WW8Num42z1">
    <w:name w:val="WW8Num42z1"/>
    <w:rsid w:val="00F812DC"/>
    <w:rPr>
      <w:rFonts w:ascii="Courier New" w:hAnsi="Courier New" w:cs="Courier New"/>
    </w:rPr>
  </w:style>
  <w:style w:type="character" w:customStyle="1" w:styleId="WW8Num42z2">
    <w:name w:val="WW8Num42z2"/>
    <w:rsid w:val="00F812DC"/>
    <w:rPr>
      <w:rFonts w:ascii="Wingdings" w:hAnsi="Wingdings" w:cs="Wingdings"/>
    </w:rPr>
  </w:style>
  <w:style w:type="character" w:customStyle="1" w:styleId="WW8Num43z2">
    <w:name w:val="WW8Num43z2"/>
    <w:rsid w:val="00F812DC"/>
    <w:rPr>
      <w:rFonts w:cs="Times New Roman"/>
      <w:b/>
      <w:color w:val="00000A"/>
    </w:rPr>
  </w:style>
  <w:style w:type="character" w:customStyle="1" w:styleId="WW8Num44z0">
    <w:name w:val="WW8Num44z0"/>
    <w:rsid w:val="00F812DC"/>
    <w:rPr>
      <w:rFonts w:ascii="Wingdings" w:hAnsi="Wingdings" w:cs="Wingdings"/>
    </w:rPr>
  </w:style>
  <w:style w:type="character" w:customStyle="1" w:styleId="WW8Num44z1">
    <w:name w:val="WW8Num44z1"/>
    <w:rsid w:val="00F812DC"/>
    <w:rPr>
      <w:rFonts w:ascii="Courier New" w:hAnsi="Courier New" w:cs="Courier New"/>
    </w:rPr>
  </w:style>
  <w:style w:type="character" w:customStyle="1" w:styleId="WW8Num44z3">
    <w:name w:val="WW8Num44z3"/>
    <w:rsid w:val="00F812DC"/>
    <w:rPr>
      <w:rFonts w:ascii="Symbol" w:hAnsi="Symbol" w:cs="Symbol"/>
    </w:rPr>
  </w:style>
  <w:style w:type="character" w:customStyle="1" w:styleId="WW8Num46z0">
    <w:name w:val="WW8Num46z0"/>
    <w:rsid w:val="00F812DC"/>
    <w:rPr>
      <w:rFonts w:ascii="Symbol" w:hAnsi="Symbol" w:cs="Symbol"/>
    </w:rPr>
  </w:style>
  <w:style w:type="character" w:customStyle="1" w:styleId="WW8Num46z1">
    <w:name w:val="WW8Num46z1"/>
    <w:rsid w:val="00F812DC"/>
    <w:rPr>
      <w:rFonts w:ascii="Courier New" w:hAnsi="Courier New" w:cs="Courier New"/>
    </w:rPr>
  </w:style>
  <w:style w:type="character" w:customStyle="1" w:styleId="WW8Num46z2">
    <w:name w:val="WW8Num46z2"/>
    <w:rsid w:val="00F812DC"/>
    <w:rPr>
      <w:rFonts w:ascii="Wingdings" w:hAnsi="Wingdings" w:cs="Wingdings"/>
    </w:rPr>
  </w:style>
  <w:style w:type="character" w:customStyle="1" w:styleId="WW8Num47z0">
    <w:name w:val="WW8Num47z0"/>
    <w:rsid w:val="00F812DC"/>
    <w:rPr>
      <w:rFonts w:ascii="Symbol" w:hAnsi="Symbol" w:cs="Symbol"/>
      <w:color w:val="auto"/>
    </w:rPr>
  </w:style>
  <w:style w:type="character" w:customStyle="1" w:styleId="WW8Num47z1">
    <w:name w:val="WW8Num47z1"/>
    <w:rsid w:val="00F812DC"/>
    <w:rPr>
      <w:rFonts w:ascii="Wingdings" w:hAnsi="Wingdings" w:cs="Wingdings"/>
    </w:rPr>
  </w:style>
  <w:style w:type="character" w:customStyle="1" w:styleId="WW8Num47z2">
    <w:name w:val="WW8Num47z2"/>
    <w:rsid w:val="00F812DC"/>
    <w:rPr>
      <w:rFonts w:ascii="Wingdings" w:hAnsi="Wingdings" w:cs="Wingdings"/>
    </w:rPr>
  </w:style>
  <w:style w:type="character" w:customStyle="1" w:styleId="WW8Num48z0">
    <w:name w:val="WW8Num48z0"/>
    <w:rsid w:val="00F812DC"/>
    <w:rPr>
      <w:rFonts w:ascii="Symbol" w:hAnsi="Symbol" w:cs="Symbol"/>
    </w:rPr>
  </w:style>
  <w:style w:type="character" w:customStyle="1" w:styleId="WW8Num48z1">
    <w:name w:val="WW8Num48z1"/>
    <w:rsid w:val="00F812DC"/>
    <w:rPr>
      <w:rFonts w:ascii="Courier New" w:hAnsi="Courier New" w:cs="Courier New"/>
    </w:rPr>
  </w:style>
  <w:style w:type="character" w:customStyle="1" w:styleId="WW8Num48z2">
    <w:name w:val="WW8Num48z2"/>
    <w:rsid w:val="00F812DC"/>
    <w:rPr>
      <w:rFonts w:ascii="Wingdings" w:hAnsi="Wingdings" w:cs="Wingdings"/>
    </w:rPr>
  </w:style>
  <w:style w:type="character" w:customStyle="1" w:styleId="WW8Num50z0">
    <w:name w:val="WW8Num50z0"/>
    <w:rsid w:val="00F812DC"/>
    <w:rPr>
      <w:rFonts w:ascii="Symbol" w:hAnsi="Symbol" w:cs="Symbol"/>
    </w:rPr>
  </w:style>
  <w:style w:type="character" w:customStyle="1" w:styleId="WW8Num50z1">
    <w:name w:val="WW8Num50z1"/>
    <w:rsid w:val="00F812DC"/>
    <w:rPr>
      <w:rFonts w:ascii="Courier New" w:hAnsi="Courier New" w:cs="Courier New"/>
    </w:rPr>
  </w:style>
  <w:style w:type="character" w:customStyle="1" w:styleId="WW8Num50z2">
    <w:name w:val="WW8Num50z2"/>
    <w:rsid w:val="00F812DC"/>
    <w:rPr>
      <w:rFonts w:ascii="Wingdings" w:hAnsi="Wingdings" w:cs="Wingdings"/>
    </w:rPr>
  </w:style>
  <w:style w:type="character" w:customStyle="1" w:styleId="WW8Num54z0">
    <w:name w:val="WW8Num54z0"/>
    <w:rsid w:val="00F812DC"/>
    <w:rPr>
      <w:rFonts w:ascii="Symbol" w:hAnsi="Symbol" w:cs="Symbol"/>
    </w:rPr>
  </w:style>
  <w:style w:type="character" w:customStyle="1" w:styleId="WW8Num54z1">
    <w:name w:val="WW8Num54z1"/>
    <w:rsid w:val="00F812DC"/>
    <w:rPr>
      <w:rFonts w:ascii="Courier New" w:hAnsi="Courier New" w:cs="Courier New"/>
    </w:rPr>
  </w:style>
  <w:style w:type="character" w:customStyle="1" w:styleId="WW8Num54z2">
    <w:name w:val="WW8Num54z2"/>
    <w:rsid w:val="00F812DC"/>
    <w:rPr>
      <w:rFonts w:ascii="Wingdings" w:hAnsi="Wingdings" w:cs="Wingdings"/>
    </w:rPr>
  </w:style>
  <w:style w:type="character" w:customStyle="1" w:styleId="WW8Num56z0">
    <w:name w:val="WW8Num56z0"/>
    <w:rsid w:val="00F812DC"/>
    <w:rPr>
      <w:rFonts w:ascii="Symbol" w:hAnsi="Symbol" w:cs="Symbol"/>
    </w:rPr>
  </w:style>
  <w:style w:type="character" w:customStyle="1" w:styleId="WW8Num56z1">
    <w:name w:val="WW8Num56z1"/>
    <w:rsid w:val="00F812DC"/>
    <w:rPr>
      <w:rFonts w:ascii="Courier New" w:hAnsi="Courier New" w:cs="Courier New"/>
    </w:rPr>
  </w:style>
  <w:style w:type="character" w:customStyle="1" w:styleId="WW8Num56z2">
    <w:name w:val="WW8Num56z2"/>
    <w:rsid w:val="00F812DC"/>
    <w:rPr>
      <w:rFonts w:ascii="Wingdings" w:hAnsi="Wingdings" w:cs="Wingdings"/>
    </w:rPr>
  </w:style>
  <w:style w:type="character" w:customStyle="1" w:styleId="WW8Num57z0">
    <w:name w:val="WW8Num57z0"/>
    <w:rsid w:val="00F812DC"/>
    <w:rPr>
      <w:rFonts w:ascii="Courier New" w:hAnsi="Courier New" w:cs="Courier New"/>
      <w:color w:val="00000A"/>
    </w:rPr>
  </w:style>
  <w:style w:type="character" w:customStyle="1" w:styleId="WW8Num57z1">
    <w:name w:val="WW8Num57z1"/>
    <w:rsid w:val="00F812DC"/>
    <w:rPr>
      <w:rFonts w:ascii="Courier New" w:hAnsi="Courier New" w:cs="Courier New"/>
    </w:rPr>
  </w:style>
  <w:style w:type="character" w:customStyle="1" w:styleId="WW8Num57z2">
    <w:name w:val="WW8Num57z2"/>
    <w:rsid w:val="00F812DC"/>
    <w:rPr>
      <w:rFonts w:ascii="Wingdings" w:hAnsi="Wingdings" w:cs="Wingdings"/>
    </w:rPr>
  </w:style>
  <w:style w:type="character" w:customStyle="1" w:styleId="WW8Num57z3">
    <w:name w:val="WW8Num57z3"/>
    <w:rsid w:val="00F812DC"/>
    <w:rPr>
      <w:rFonts w:ascii="Symbol" w:hAnsi="Symbol" w:cs="Symbol"/>
    </w:rPr>
  </w:style>
  <w:style w:type="character" w:customStyle="1" w:styleId="WW8Num59z0">
    <w:name w:val="WW8Num59z0"/>
    <w:rsid w:val="00F812DC"/>
    <w:rPr>
      <w:rFonts w:ascii="Symbol" w:hAnsi="Symbol" w:cs="Symbol"/>
    </w:rPr>
  </w:style>
  <w:style w:type="character" w:customStyle="1" w:styleId="WW8Num60z0">
    <w:name w:val="WW8Num60z0"/>
    <w:rsid w:val="00F812DC"/>
    <w:rPr>
      <w:rFonts w:ascii="Wingdings" w:hAnsi="Wingdings" w:cs="Wingdings"/>
    </w:rPr>
  </w:style>
  <w:style w:type="character" w:customStyle="1" w:styleId="WW8Num60z1">
    <w:name w:val="WW8Num60z1"/>
    <w:rsid w:val="00F812DC"/>
    <w:rPr>
      <w:rFonts w:ascii="Courier New" w:hAnsi="Courier New" w:cs="Courier New"/>
    </w:rPr>
  </w:style>
  <w:style w:type="character" w:customStyle="1" w:styleId="WW8Num60z3">
    <w:name w:val="WW8Num60z3"/>
    <w:rsid w:val="00F812DC"/>
    <w:rPr>
      <w:rFonts w:ascii="Symbol" w:hAnsi="Symbol" w:cs="Symbol"/>
    </w:rPr>
  </w:style>
  <w:style w:type="character" w:customStyle="1" w:styleId="WW8Num61z0">
    <w:name w:val="WW8Num61z0"/>
    <w:rsid w:val="00F812DC"/>
    <w:rPr>
      <w:rFonts w:ascii="Symbol" w:eastAsia="Times New Roman" w:hAnsi="Symbol" w:cs="Times New Roman"/>
    </w:rPr>
  </w:style>
  <w:style w:type="character" w:customStyle="1" w:styleId="WW8Num61z1">
    <w:name w:val="WW8Num61z1"/>
    <w:rsid w:val="00F812DC"/>
    <w:rPr>
      <w:rFonts w:ascii="Courier New" w:hAnsi="Courier New" w:cs="Courier New"/>
    </w:rPr>
  </w:style>
  <w:style w:type="character" w:customStyle="1" w:styleId="WW8Num61z2">
    <w:name w:val="WW8Num61z2"/>
    <w:rsid w:val="00F812DC"/>
    <w:rPr>
      <w:rFonts w:ascii="Wingdings" w:hAnsi="Wingdings" w:cs="Wingdings"/>
    </w:rPr>
  </w:style>
  <w:style w:type="character" w:customStyle="1" w:styleId="WW8Num61z3">
    <w:name w:val="WW8Num61z3"/>
    <w:rsid w:val="00F812DC"/>
    <w:rPr>
      <w:rFonts w:ascii="Symbol" w:hAnsi="Symbol" w:cs="Symbol"/>
    </w:rPr>
  </w:style>
  <w:style w:type="character" w:customStyle="1" w:styleId="WW8Num62z0">
    <w:name w:val="WW8Num62z0"/>
    <w:rsid w:val="00F812DC"/>
    <w:rPr>
      <w:rFonts w:ascii="Symbol" w:hAnsi="Symbol" w:cs="Symbol"/>
    </w:rPr>
  </w:style>
  <w:style w:type="character" w:customStyle="1" w:styleId="WW8Num62z1">
    <w:name w:val="WW8Num62z1"/>
    <w:rsid w:val="00F812DC"/>
    <w:rPr>
      <w:rFonts w:ascii="Courier New" w:hAnsi="Courier New" w:cs="Courier New"/>
    </w:rPr>
  </w:style>
  <w:style w:type="character" w:customStyle="1" w:styleId="WW8Num62z2">
    <w:name w:val="WW8Num62z2"/>
    <w:rsid w:val="00F812DC"/>
    <w:rPr>
      <w:rFonts w:ascii="Wingdings" w:hAnsi="Wingdings" w:cs="Wingdings"/>
    </w:rPr>
  </w:style>
  <w:style w:type="character" w:customStyle="1" w:styleId="WW8Num63z0">
    <w:name w:val="WW8Num63z0"/>
    <w:rsid w:val="00F812DC"/>
    <w:rPr>
      <w:rFonts w:ascii="Symbol" w:hAnsi="Symbol" w:cs="Symbol"/>
    </w:rPr>
  </w:style>
  <w:style w:type="character" w:customStyle="1" w:styleId="WW8Num63z1">
    <w:name w:val="WW8Num63z1"/>
    <w:rsid w:val="00F812DC"/>
    <w:rPr>
      <w:rFonts w:ascii="Courier New" w:hAnsi="Courier New" w:cs="Courier New"/>
    </w:rPr>
  </w:style>
  <w:style w:type="character" w:customStyle="1" w:styleId="WW8Num63z2">
    <w:name w:val="WW8Num63z2"/>
    <w:rsid w:val="00F812DC"/>
    <w:rPr>
      <w:rFonts w:ascii="Wingdings" w:hAnsi="Wingdings" w:cs="Wingdings"/>
    </w:rPr>
  </w:style>
  <w:style w:type="character" w:customStyle="1" w:styleId="35">
    <w:name w:val="Основной шрифт абзаца3"/>
    <w:rsid w:val="00F812DC"/>
  </w:style>
  <w:style w:type="character" w:customStyle="1" w:styleId="WW8Num3z4">
    <w:name w:val="WW8Num3z4"/>
    <w:rsid w:val="00F812DC"/>
    <w:rPr>
      <w:rFonts w:ascii="Courier New" w:hAnsi="Courier New" w:cs="Courier New"/>
    </w:rPr>
  </w:style>
  <w:style w:type="character" w:customStyle="1" w:styleId="WW8Num37z1">
    <w:name w:val="WW8Num37z1"/>
    <w:rsid w:val="00F812D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F812DC"/>
  </w:style>
  <w:style w:type="character" w:customStyle="1" w:styleId="WW-Absatz-Standardschriftart">
    <w:name w:val="WW-Absatz-Standardschriftart"/>
    <w:rsid w:val="00F812DC"/>
  </w:style>
  <w:style w:type="character" w:customStyle="1" w:styleId="WW-Absatz-Standardschriftart1">
    <w:name w:val="WW-Absatz-Standardschriftart1"/>
    <w:rsid w:val="00F812DC"/>
  </w:style>
  <w:style w:type="character" w:customStyle="1" w:styleId="WW8Num28z3">
    <w:name w:val="WW8Num28z3"/>
    <w:rsid w:val="00F812DC"/>
    <w:rPr>
      <w:rFonts w:ascii="Symbol" w:hAnsi="Symbol" w:cs="Symbol"/>
    </w:rPr>
  </w:style>
  <w:style w:type="character" w:customStyle="1" w:styleId="WW8Num30z1">
    <w:name w:val="WW8Num30z1"/>
    <w:rsid w:val="00F812DC"/>
    <w:rPr>
      <w:rFonts w:ascii="Courier New" w:hAnsi="Courier New" w:cs="Courier New"/>
    </w:rPr>
  </w:style>
  <w:style w:type="character" w:customStyle="1" w:styleId="WW8Num30z2">
    <w:name w:val="WW8Num30z2"/>
    <w:rsid w:val="00F812DC"/>
    <w:rPr>
      <w:rFonts w:ascii="Wingdings" w:hAnsi="Wingdings" w:cs="Wingdings"/>
    </w:rPr>
  </w:style>
  <w:style w:type="character" w:customStyle="1" w:styleId="WW-Absatz-Standardschriftart11">
    <w:name w:val="WW-Absatz-Standardschriftart11"/>
    <w:rsid w:val="00F812DC"/>
  </w:style>
  <w:style w:type="character" w:customStyle="1" w:styleId="WW-Absatz-Standardschriftart111">
    <w:name w:val="WW-Absatz-Standardschriftart111"/>
    <w:rsid w:val="00F812DC"/>
  </w:style>
  <w:style w:type="character" w:customStyle="1" w:styleId="WW8Num24z3">
    <w:name w:val="WW8Num24z3"/>
    <w:rsid w:val="00F812DC"/>
    <w:rPr>
      <w:rFonts w:ascii="Symbol" w:hAnsi="Symbol" w:cs="Symbol"/>
    </w:rPr>
  </w:style>
  <w:style w:type="character" w:customStyle="1" w:styleId="WW8Num29z3">
    <w:name w:val="WW8Num29z3"/>
    <w:rsid w:val="00F812DC"/>
    <w:rPr>
      <w:rFonts w:ascii="Symbol" w:hAnsi="Symbol" w:cs="Symbol"/>
    </w:rPr>
  </w:style>
  <w:style w:type="character" w:customStyle="1" w:styleId="WW8Num31z1">
    <w:name w:val="WW8Num31z1"/>
    <w:rsid w:val="00F812DC"/>
    <w:rPr>
      <w:rFonts w:ascii="Courier New" w:hAnsi="Courier New" w:cs="Courier New"/>
    </w:rPr>
  </w:style>
  <w:style w:type="character" w:customStyle="1" w:styleId="WW8Num31z2">
    <w:name w:val="WW8Num31z2"/>
    <w:rsid w:val="00F812DC"/>
    <w:rPr>
      <w:rFonts w:ascii="Wingdings" w:hAnsi="Wingdings" w:cs="Wingdings"/>
    </w:rPr>
  </w:style>
  <w:style w:type="character" w:customStyle="1" w:styleId="WW-Absatz-Standardschriftart1111">
    <w:name w:val="WW-Absatz-Standardschriftart1111"/>
    <w:rsid w:val="00F812DC"/>
  </w:style>
  <w:style w:type="character" w:customStyle="1" w:styleId="WW-Absatz-Standardschriftart11111">
    <w:name w:val="WW-Absatz-Standardschriftart11111"/>
    <w:rsid w:val="00F812DC"/>
  </w:style>
  <w:style w:type="character" w:customStyle="1" w:styleId="WW8Num25z3">
    <w:name w:val="WW8Num25z3"/>
    <w:rsid w:val="00F812DC"/>
    <w:rPr>
      <w:rFonts w:ascii="Symbol" w:hAnsi="Symbol" w:cs="Symbol"/>
    </w:rPr>
  </w:style>
  <w:style w:type="character" w:customStyle="1" w:styleId="WW8Num30z3">
    <w:name w:val="WW8Num30z3"/>
    <w:rsid w:val="00F812DC"/>
    <w:rPr>
      <w:rFonts w:ascii="Symbol" w:hAnsi="Symbol" w:cs="Symbol"/>
    </w:rPr>
  </w:style>
  <w:style w:type="character" w:customStyle="1" w:styleId="WW-Absatz-Standardschriftart111111">
    <w:name w:val="WW-Absatz-Standardschriftart111111"/>
    <w:rsid w:val="00F812DC"/>
  </w:style>
  <w:style w:type="character" w:customStyle="1" w:styleId="WW-Absatz-Standardschriftart1111111">
    <w:name w:val="WW-Absatz-Standardschriftart1111111"/>
    <w:rsid w:val="00F812DC"/>
  </w:style>
  <w:style w:type="character" w:customStyle="1" w:styleId="WW8Num31z3">
    <w:name w:val="WW8Num31z3"/>
    <w:rsid w:val="00F812DC"/>
    <w:rPr>
      <w:rFonts w:ascii="Symbol" w:hAnsi="Symbol" w:cs="Symbol"/>
    </w:rPr>
  </w:style>
  <w:style w:type="character" w:customStyle="1" w:styleId="WW-Absatz-Standardschriftart11111111">
    <w:name w:val="WW-Absatz-Standardschriftart11111111"/>
    <w:rsid w:val="00F812DC"/>
  </w:style>
  <w:style w:type="character" w:customStyle="1" w:styleId="WW8Num34z3">
    <w:name w:val="WW8Num34z3"/>
    <w:rsid w:val="00F812DC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F812DC"/>
  </w:style>
  <w:style w:type="character" w:customStyle="1" w:styleId="WW-Absatz-Standardschriftart1111111111">
    <w:name w:val="WW-Absatz-Standardschriftart1111111111"/>
    <w:rsid w:val="00F812DC"/>
  </w:style>
  <w:style w:type="character" w:customStyle="1" w:styleId="WW-Absatz-Standardschriftart11111111111">
    <w:name w:val="WW-Absatz-Standardschriftart11111111111"/>
    <w:rsid w:val="00F812DC"/>
  </w:style>
  <w:style w:type="character" w:customStyle="1" w:styleId="WW-Absatz-Standardschriftart111111111111">
    <w:name w:val="WW-Absatz-Standardschriftart111111111111"/>
    <w:rsid w:val="00F812DC"/>
  </w:style>
  <w:style w:type="character" w:customStyle="1" w:styleId="WW-Absatz-Standardschriftart1111111111111">
    <w:name w:val="WW-Absatz-Standardschriftart1111111111111"/>
    <w:rsid w:val="00F812DC"/>
  </w:style>
  <w:style w:type="character" w:customStyle="1" w:styleId="WW-Absatz-Standardschriftart11111111111111">
    <w:name w:val="WW-Absatz-Standardschriftart11111111111111"/>
    <w:rsid w:val="00F812DC"/>
  </w:style>
  <w:style w:type="character" w:customStyle="1" w:styleId="WW-Absatz-Standardschriftart111111111111111">
    <w:name w:val="WW-Absatz-Standardschriftart111111111111111"/>
    <w:rsid w:val="00F812DC"/>
  </w:style>
  <w:style w:type="character" w:customStyle="1" w:styleId="WW-Absatz-Standardschriftart1111111111111111">
    <w:name w:val="WW-Absatz-Standardschriftart1111111111111111"/>
    <w:rsid w:val="00F812DC"/>
  </w:style>
  <w:style w:type="character" w:customStyle="1" w:styleId="WW-Absatz-Standardschriftart11111111111111111">
    <w:name w:val="WW-Absatz-Standardschriftart11111111111111111"/>
    <w:rsid w:val="00F812DC"/>
  </w:style>
  <w:style w:type="character" w:customStyle="1" w:styleId="WW-Absatz-Standardschriftart111111111111111111">
    <w:name w:val="WW-Absatz-Standardschriftart111111111111111111"/>
    <w:rsid w:val="00F812DC"/>
  </w:style>
  <w:style w:type="character" w:customStyle="1" w:styleId="WW-Absatz-Standardschriftart1111111111111111111">
    <w:name w:val="WW-Absatz-Standardschriftart1111111111111111111"/>
    <w:rsid w:val="00F812DC"/>
  </w:style>
  <w:style w:type="character" w:customStyle="1" w:styleId="WW-Absatz-Standardschriftart11111111111111111111">
    <w:name w:val="WW-Absatz-Standardschriftart11111111111111111111"/>
    <w:rsid w:val="00F812DC"/>
  </w:style>
  <w:style w:type="character" w:customStyle="1" w:styleId="WW-Absatz-Standardschriftart111111111111111111111">
    <w:name w:val="WW-Absatz-Standardschriftart111111111111111111111"/>
    <w:rsid w:val="00F812DC"/>
  </w:style>
  <w:style w:type="character" w:customStyle="1" w:styleId="WW-Absatz-Standardschriftart1111111111111111111111">
    <w:name w:val="WW-Absatz-Standardschriftart1111111111111111111111"/>
    <w:rsid w:val="00F812DC"/>
  </w:style>
  <w:style w:type="character" w:customStyle="1" w:styleId="WW-Absatz-Standardschriftart11111111111111111111111">
    <w:name w:val="WW-Absatz-Standardschriftart11111111111111111111111"/>
    <w:rsid w:val="00F812DC"/>
  </w:style>
  <w:style w:type="character" w:customStyle="1" w:styleId="WW-Absatz-Standardschriftart111111111111111111111111">
    <w:name w:val="WW-Absatz-Standardschriftart111111111111111111111111"/>
    <w:rsid w:val="00F812DC"/>
  </w:style>
  <w:style w:type="character" w:customStyle="1" w:styleId="WW-Absatz-Standardschriftart1111111111111111111111111">
    <w:name w:val="WW-Absatz-Standardschriftart1111111111111111111111111"/>
    <w:rsid w:val="00F812DC"/>
  </w:style>
  <w:style w:type="character" w:customStyle="1" w:styleId="29">
    <w:name w:val="Основной шрифт абзаца2"/>
    <w:rsid w:val="00F812DC"/>
  </w:style>
  <w:style w:type="character" w:customStyle="1" w:styleId="WW-Absatz-Standardschriftart11111111111111111111111111">
    <w:name w:val="WW-Absatz-Standardschriftart11111111111111111111111111"/>
    <w:rsid w:val="00F812DC"/>
  </w:style>
  <w:style w:type="character" w:customStyle="1" w:styleId="WW-Absatz-Standardschriftart111111111111111111111111111">
    <w:name w:val="WW-Absatz-Standardschriftart111111111111111111111111111"/>
    <w:rsid w:val="00F812DC"/>
  </w:style>
  <w:style w:type="character" w:customStyle="1" w:styleId="WW-Absatz-Standardschriftart1111111111111111111111111111">
    <w:name w:val="WW-Absatz-Standardschriftart1111111111111111111111111111"/>
    <w:rsid w:val="00F812DC"/>
  </w:style>
  <w:style w:type="character" w:customStyle="1" w:styleId="WW-Absatz-Standardschriftart11111111111111111111111111111">
    <w:name w:val="WW-Absatz-Standardschriftart11111111111111111111111111111"/>
    <w:rsid w:val="00F812DC"/>
  </w:style>
  <w:style w:type="character" w:customStyle="1" w:styleId="19">
    <w:name w:val="Основной шрифт абзаца1"/>
    <w:rsid w:val="00F812DC"/>
  </w:style>
  <w:style w:type="character" w:customStyle="1" w:styleId="2a">
    <w:name w:val="Знак Знак2"/>
    <w:rsid w:val="00F812DC"/>
    <w:rPr>
      <w:lang w:val="ru-RU" w:bidi="ar-SA"/>
    </w:rPr>
  </w:style>
  <w:style w:type="character" w:customStyle="1" w:styleId="afff6">
    <w:name w:val="Символ нумерации"/>
    <w:rsid w:val="00F812DC"/>
    <w:rPr>
      <w:b/>
      <w:bCs/>
      <w:sz w:val="20"/>
      <w:szCs w:val="20"/>
    </w:rPr>
  </w:style>
  <w:style w:type="character" w:customStyle="1" w:styleId="ListLabel2">
    <w:name w:val="ListLabel 2"/>
    <w:rsid w:val="00F812DC"/>
    <w:rPr>
      <w:rFonts w:cs="Courier New"/>
    </w:rPr>
  </w:style>
  <w:style w:type="character" w:customStyle="1" w:styleId="ListLabel4">
    <w:name w:val="ListLabel 4"/>
    <w:rsid w:val="00F812DC"/>
    <w:rPr>
      <w:rFonts w:cs="Times New Roman"/>
    </w:rPr>
  </w:style>
  <w:style w:type="character" w:customStyle="1" w:styleId="ListLabel6">
    <w:name w:val="ListLabel 6"/>
    <w:rsid w:val="00F812DC"/>
    <w:rPr>
      <w:rFonts w:eastAsia="Times New Roman"/>
    </w:rPr>
  </w:style>
  <w:style w:type="character" w:styleId="afff7">
    <w:name w:val="line number"/>
    <w:rsid w:val="00F812DC"/>
  </w:style>
  <w:style w:type="character" w:customStyle="1" w:styleId="afff8">
    <w:name w:val="Символы концевой сноски"/>
    <w:rsid w:val="00F812DC"/>
  </w:style>
  <w:style w:type="character" w:customStyle="1" w:styleId="1a">
    <w:name w:val="Знак концевой сноски1"/>
    <w:rsid w:val="00F812DC"/>
    <w:rPr>
      <w:vertAlign w:val="superscript"/>
    </w:rPr>
  </w:style>
  <w:style w:type="character" w:customStyle="1" w:styleId="afff9">
    <w:name w:val="Маркеры списка"/>
    <w:rsid w:val="00F812DC"/>
    <w:rPr>
      <w:rFonts w:ascii="OpenSymbol" w:eastAsia="OpenSymbol" w:hAnsi="OpenSymbol" w:cs="OpenSymbol"/>
    </w:rPr>
  </w:style>
  <w:style w:type="character" w:customStyle="1" w:styleId="48">
    <w:name w:val="Основной шрифт абзаца4"/>
    <w:rsid w:val="00F812DC"/>
  </w:style>
  <w:style w:type="character" w:customStyle="1" w:styleId="ListLabel3">
    <w:name w:val="ListLabel 3"/>
    <w:rsid w:val="00F812DC"/>
    <w:rPr>
      <w:color w:val="00000A"/>
    </w:rPr>
  </w:style>
  <w:style w:type="character" w:customStyle="1" w:styleId="ListLabel5">
    <w:name w:val="ListLabel 5"/>
    <w:rsid w:val="00F812DC"/>
    <w:rPr>
      <w:rFonts w:eastAsia="Times New Roman" w:cs="Times New Roman"/>
    </w:rPr>
  </w:style>
  <w:style w:type="character" w:customStyle="1" w:styleId="ListLabel1">
    <w:name w:val="ListLabel 1"/>
    <w:rsid w:val="00F812DC"/>
    <w:rPr>
      <w:rFonts w:cs="Times New Roman"/>
      <w:b/>
      <w:color w:val="00000A"/>
    </w:rPr>
  </w:style>
  <w:style w:type="character" w:customStyle="1" w:styleId="1b">
    <w:name w:val="Знак примечания1"/>
    <w:rsid w:val="00F812DC"/>
    <w:rPr>
      <w:sz w:val="16"/>
      <w:szCs w:val="16"/>
    </w:rPr>
  </w:style>
  <w:style w:type="character" w:customStyle="1" w:styleId="WW8Num55z0">
    <w:name w:val="WW8Num55z0"/>
    <w:rsid w:val="00F812DC"/>
    <w:rPr>
      <w:rFonts w:ascii="Symbol" w:hAnsi="Symbol" w:cs="Symbol"/>
    </w:rPr>
  </w:style>
  <w:style w:type="character" w:customStyle="1" w:styleId="WW8Num55z1">
    <w:name w:val="WW8Num55z1"/>
    <w:rsid w:val="00F812DC"/>
    <w:rPr>
      <w:rFonts w:ascii="Courier New" w:hAnsi="Courier New" w:cs="Courier New"/>
    </w:rPr>
  </w:style>
  <w:style w:type="character" w:customStyle="1" w:styleId="WW8Num55z2">
    <w:name w:val="WW8Num55z2"/>
    <w:rsid w:val="00F812DC"/>
    <w:rPr>
      <w:rFonts w:ascii="Wingdings" w:hAnsi="Wingdings" w:cs="Wingdings"/>
    </w:rPr>
  </w:style>
  <w:style w:type="character" w:customStyle="1" w:styleId="120">
    <w:name w:val="Знак Знак12"/>
    <w:rsid w:val="00F812DC"/>
    <w:rPr>
      <w:sz w:val="24"/>
      <w:szCs w:val="24"/>
      <w:lang w:val="ru-RU" w:bidi="ar-SA"/>
    </w:rPr>
  </w:style>
  <w:style w:type="character" w:customStyle="1" w:styleId="afffa">
    <w:name w:val="Ссылка указателя"/>
    <w:rsid w:val="00F812DC"/>
  </w:style>
  <w:style w:type="character" w:styleId="afffb">
    <w:name w:val="endnote reference"/>
    <w:rsid w:val="00F812DC"/>
    <w:rPr>
      <w:vertAlign w:val="superscript"/>
    </w:rPr>
  </w:style>
  <w:style w:type="character" w:customStyle="1" w:styleId="WW8Num59z1">
    <w:name w:val="WW8Num59z1"/>
    <w:rsid w:val="00F812DC"/>
    <w:rPr>
      <w:rFonts w:ascii="Courier New" w:hAnsi="Courier New" w:cs="Courier New"/>
    </w:rPr>
  </w:style>
  <w:style w:type="character" w:customStyle="1" w:styleId="WW8Num59z2">
    <w:name w:val="WW8Num59z2"/>
    <w:rsid w:val="00F812DC"/>
    <w:rPr>
      <w:rFonts w:ascii="Wingdings" w:hAnsi="Wingdings" w:cs="Wingdings"/>
    </w:rPr>
  </w:style>
  <w:style w:type="character" w:customStyle="1" w:styleId="WW8Num36z1">
    <w:name w:val="WW8Num36z1"/>
    <w:rsid w:val="00F812DC"/>
    <w:rPr>
      <w:rFonts w:ascii="Courier New" w:hAnsi="Courier New" w:cs="Courier New"/>
    </w:rPr>
  </w:style>
  <w:style w:type="character" w:customStyle="1" w:styleId="WW8Num36z2">
    <w:name w:val="WW8Num36z2"/>
    <w:rsid w:val="00F812DC"/>
    <w:rPr>
      <w:rFonts w:ascii="Wingdings" w:hAnsi="Wingdings" w:cs="Wingdings"/>
    </w:rPr>
  </w:style>
  <w:style w:type="character" w:customStyle="1" w:styleId="WW8Num40z2">
    <w:name w:val="WW8Num40z2"/>
    <w:rsid w:val="00F812DC"/>
    <w:rPr>
      <w:rFonts w:ascii="StarSymbol" w:hAnsi="StarSymbol" w:cs="StarSymbol"/>
    </w:rPr>
  </w:style>
  <w:style w:type="character" w:customStyle="1" w:styleId="WW8Num46z3">
    <w:name w:val="WW8Num46z3"/>
    <w:rsid w:val="00F812DC"/>
    <w:rPr>
      <w:rFonts w:ascii="Symbol" w:hAnsi="Symbol" w:cs="Symbol"/>
    </w:rPr>
  </w:style>
  <w:style w:type="paragraph" w:styleId="afffc">
    <w:name w:val="List"/>
    <w:basedOn w:val="afa"/>
    <w:rsid w:val="00F812DC"/>
    <w:pPr>
      <w:suppressAutoHyphens/>
      <w:overflowPunct w:val="0"/>
      <w:autoSpaceDE w:val="0"/>
      <w:jc w:val="left"/>
      <w:textAlignment w:val="baseline"/>
    </w:pPr>
    <w:rPr>
      <w:rFonts w:cs="Tahoma"/>
      <w:lang w:val="ru-RU" w:eastAsia="zh-CN"/>
    </w:rPr>
  </w:style>
  <w:style w:type="paragraph" w:customStyle="1" w:styleId="36">
    <w:name w:val="Указатель3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b">
    <w:name w:val="Название2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c">
    <w:name w:val="Указатель2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c">
    <w:name w:val="Название1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1d">
    <w:name w:val="Указатель1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1">
    <w:name w:val="Основной текст 21"/>
    <w:basedOn w:val="a"/>
    <w:rsid w:val="00F812D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d">
    <w:name w:val="Заголовок таблицы"/>
    <w:basedOn w:val="ad"/>
    <w:rsid w:val="00F812DC"/>
    <w:pPr>
      <w:widowControl/>
      <w:overflowPunct w:val="0"/>
      <w:autoSpaceDE w:val="0"/>
      <w:jc w:val="center"/>
      <w:textAlignment w:val="baseline"/>
    </w:pPr>
    <w:rPr>
      <w:rFonts w:eastAsia="Times New Roman"/>
      <w:b/>
      <w:bCs/>
      <w:kern w:val="0"/>
      <w:sz w:val="20"/>
      <w:szCs w:val="20"/>
      <w:lang w:eastAsia="zh-CN"/>
    </w:rPr>
  </w:style>
  <w:style w:type="paragraph" w:customStyle="1" w:styleId="62">
    <w:name w:val="заголовок 6"/>
    <w:basedOn w:val="a"/>
    <w:next w:val="a"/>
    <w:rsid w:val="00F812DC"/>
    <w:pPr>
      <w:keepNext/>
      <w:widowControl w:val="0"/>
      <w:autoSpaceDE w:val="0"/>
      <w:spacing w:after="0" w:line="240" w:lineRule="auto"/>
      <w:jc w:val="right"/>
    </w:pPr>
    <w:rPr>
      <w:rFonts w:ascii="Times New Roman" w:eastAsia="Times New Roman" w:hAnsi="Times New Roman" w:cs="Times New Roman"/>
      <w:vanish/>
      <w:sz w:val="20"/>
      <w:szCs w:val="20"/>
      <w:lang w:eastAsia="zh-CN"/>
    </w:rPr>
  </w:style>
  <w:style w:type="paragraph" w:customStyle="1" w:styleId="1e">
    <w:name w:val="Текст1"/>
    <w:basedOn w:val="a"/>
    <w:rsid w:val="00F812DC"/>
    <w:pPr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d">
    <w:name w:val="Название объекта2"/>
    <w:basedOn w:val="a"/>
    <w:rsid w:val="00F812DC"/>
    <w:pPr>
      <w:suppressAutoHyphens/>
      <w:overflowPunct w:val="0"/>
      <w:autoSpaceDE w:val="0"/>
      <w:spacing w:after="0" w:line="100" w:lineRule="atLeast"/>
      <w:textAlignment w:val="baseline"/>
    </w:pPr>
    <w:rPr>
      <w:rFonts w:ascii="Times New Roman" w:eastAsia="Calibri" w:hAnsi="Times New Roman" w:cs="Times New Roman"/>
      <w:b/>
      <w:bCs/>
      <w:color w:val="4F81BD"/>
      <w:sz w:val="18"/>
      <w:szCs w:val="18"/>
      <w:lang w:eastAsia="zh-CN"/>
    </w:rPr>
  </w:style>
  <w:style w:type="paragraph" w:customStyle="1" w:styleId="1f">
    <w:name w:val="Обычный (Интернет)1"/>
    <w:basedOn w:val="a"/>
    <w:rsid w:val="00F812DC"/>
    <w:pPr>
      <w:suppressAutoHyphens/>
      <w:overflowPunct w:val="0"/>
      <w:autoSpaceDE w:val="0"/>
      <w:spacing w:before="28" w:after="28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37">
    <w:name w:val="Абзац списка3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0">
    <w:name w:val="Без интервала1"/>
    <w:rsid w:val="00F812DC"/>
    <w:pPr>
      <w:widowControl w:val="0"/>
      <w:suppressAutoHyphens/>
      <w:spacing w:before="80" w:after="80" w:line="100" w:lineRule="atLeast"/>
      <w:jc w:val="center"/>
    </w:pPr>
    <w:rPr>
      <w:rFonts w:ascii="Times New Roman" w:eastAsia="Arial Unicode MS" w:hAnsi="Times New Roman" w:cs="Arial CYR"/>
      <w:color w:val="000000"/>
      <w:kern w:val="1"/>
      <w:sz w:val="20"/>
      <w:lang w:eastAsia="zh-CN" w:bidi="hi-IN"/>
    </w:rPr>
  </w:style>
  <w:style w:type="paragraph" w:customStyle="1" w:styleId="212">
    <w:name w:val="Основной текст с отступом 2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F812DC"/>
    <w:pPr>
      <w:suppressAutoHyphens/>
      <w:overflowPunct w:val="0"/>
      <w:autoSpaceDE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yle6">
    <w:name w:val="style6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1">
    <w:name w:val="Основной текст 22"/>
    <w:basedOn w:val="a"/>
    <w:rsid w:val="00F812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1">
    <w:name w:val="Оглавление 10"/>
    <w:basedOn w:val="36"/>
    <w:rsid w:val="00F812DC"/>
    <w:pPr>
      <w:tabs>
        <w:tab w:val="right" w:leader="dot" w:pos="7091"/>
      </w:tabs>
      <w:ind w:left="2547"/>
    </w:pPr>
  </w:style>
  <w:style w:type="paragraph" w:customStyle="1" w:styleId="afffe">
    <w:name w:val="Содержимое врезки"/>
    <w:basedOn w:val="afa"/>
    <w:rsid w:val="00F812DC"/>
    <w:pPr>
      <w:suppressAutoHyphens/>
      <w:overflowPunct w:val="0"/>
      <w:autoSpaceDE w:val="0"/>
      <w:jc w:val="left"/>
      <w:textAlignment w:val="baseline"/>
    </w:pPr>
    <w:rPr>
      <w:lang w:val="ru-RU" w:eastAsia="zh-CN"/>
    </w:rPr>
  </w:style>
  <w:style w:type="paragraph" w:customStyle="1" w:styleId="affff">
    <w:name w:val="Верхний колонтитул слева"/>
    <w:basedOn w:val="a"/>
    <w:rsid w:val="00F812DC"/>
    <w:pPr>
      <w:suppressLineNumbers/>
      <w:tabs>
        <w:tab w:val="center" w:pos="4818"/>
        <w:tab w:val="right" w:pos="9637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F812DC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msolistparagraphbullet2gif">
    <w:name w:val="msolistparagraphbullet2.gif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153">
    <w:name w:val="s_153"/>
    <w:basedOn w:val="a"/>
    <w:rsid w:val="00F812DC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03">
    <w:name w:val="s_103"/>
    <w:rsid w:val="00F812DC"/>
    <w:rPr>
      <w:b/>
      <w:bCs/>
      <w:color w:val="000080"/>
    </w:rPr>
  </w:style>
  <w:style w:type="paragraph" w:customStyle="1" w:styleId="s13">
    <w:name w:val="s_13"/>
    <w:basedOn w:val="a"/>
    <w:rsid w:val="00F812DC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222">
    <w:name w:val="s_222"/>
    <w:basedOn w:val="a"/>
    <w:rsid w:val="00F812D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0"/>
      <w:szCs w:val="20"/>
      <w:lang w:eastAsia="ru-RU"/>
    </w:rPr>
  </w:style>
  <w:style w:type="paragraph" w:customStyle="1" w:styleId="western">
    <w:name w:val="western"/>
    <w:basedOn w:val="a"/>
    <w:rsid w:val="00F812DC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4"/>
    <w:rsid w:val="00F8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812DC"/>
  </w:style>
  <w:style w:type="character" w:customStyle="1" w:styleId="1f2">
    <w:name w:val="Неразрешенное упоминание1"/>
    <w:uiPriority w:val="99"/>
    <w:semiHidden/>
    <w:unhideWhenUsed/>
    <w:rsid w:val="00F812DC"/>
    <w:rPr>
      <w:color w:val="605E5C"/>
      <w:shd w:val="clear" w:color="auto" w:fill="E1DFDD"/>
    </w:rPr>
  </w:style>
  <w:style w:type="paragraph" w:customStyle="1" w:styleId="consplusnormal1">
    <w:name w:val="consplusnormal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3">
    <w:name w:val="Основной текст Знак1"/>
    <w:aliases w:val=" Знак Знак Знак Знак1,Таблица TEXT Знак1,Body single Знак1,bt Знак1,Body Text Char Знак1,Основной текст Знак Знак Знак Знак Знак1"/>
    <w:rsid w:val="00F812DC"/>
    <w:rPr>
      <w:sz w:val="28"/>
      <w:lang w:eastAsia="zh-CN"/>
    </w:rPr>
  </w:style>
  <w:style w:type="character" w:customStyle="1" w:styleId="affff0">
    <w:name w:val="Другое_"/>
    <w:link w:val="affff1"/>
    <w:uiPriority w:val="99"/>
    <w:locked/>
    <w:rsid w:val="00F812DC"/>
    <w:rPr>
      <w:sz w:val="18"/>
      <w:szCs w:val="18"/>
      <w:shd w:val="clear" w:color="auto" w:fill="FFFFFF"/>
    </w:rPr>
  </w:style>
  <w:style w:type="paragraph" w:customStyle="1" w:styleId="affff1">
    <w:name w:val="Другое"/>
    <w:basedOn w:val="a"/>
    <w:link w:val="affff0"/>
    <w:uiPriority w:val="99"/>
    <w:rsid w:val="00F812DC"/>
    <w:pPr>
      <w:widowControl w:val="0"/>
      <w:shd w:val="clear" w:color="auto" w:fill="FFFFFF"/>
      <w:spacing w:after="0" w:line="264" w:lineRule="auto"/>
      <w:jc w:val="center"/>
    </w:pPr>
    <w:rPr>
      <w:sz w:val="18"/>
      <w:szCs w:val="18"/>
    </w:rPr>
  </w:style>
  <w:style w:type="paragraph" w:customStyle="1" w:styleId="38">
    <w:name w:val="Абзац списка3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numbering" w:customStyle="1" w:styleId="1f4">
    <w:name w:val="Нет списка1"/>
    <w:next w:val="a2"/>
    <w:uiPriority w:val="99"/>
    <w:semiHidden/>
    <w:unhideWhenUsed/>
    <w:rsid w:val="00465366"/>
  </w:style>
  <w:style w:type="table" w:customStyle="1" w:styleId="2e">
    <w:name w:val="Сетка таблицы2"/>
    <w:basedOn w:val="a1"/>
    <w:next w:val="aff4"/>
    <w:uiPriority w:val="39"/>
    <w:rsid w:val="00465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4"/>
    <w:uiPriority w:val="39"/>
    <w:rsid w:val="00465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9">
    <w:name w:val="Абзац списка4"/>
    <w:basedOn w:val="a"/>
    <w:rsid w:val="00465366"/>
    <w:pPr>
      <w:suppressAutoHyphens/>
      <w:spacing w:after="200" w:line="276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qFormat/>
    <w:rsid w:val="00A91F1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541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18633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F1169-04D1-4D87-A59A-CDBCBFEE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7426</TotalTime>
  <Pages>7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560</cp:revision>
  <cp:lastPrinted>2025-05-07T08:16:00Z</cp:lastPrinted>
  <dcterms:created xsi:type="dcterms:W3CDTF">2023-09-18T14:13:00Z</dcterms:created>
  <dcterms:modified xsi:type="dcterms:W3CDTF">2025-05-07T11:35:00Z</dcterms:modified>
</cp:coreProperties>
</file>